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296" w:rsidRDefault="00B64296" w:rsidP="00B64296">
      <w:pPr>
        <w:jc w:val="center"/>
        <w:rPr>
          <w:b/>
          <w:caps/>
        </w:rPr>
      </w:pPr>
      <w:r>
        <w:rPr>
          <w:b/>
          <w:caps/>
        </w:rPr>
        <w:t>fişa disciplinei</w:t>
      </w:r>
    </w:p>
    <w:p w:rsidR="004812BD" w:rsidRPr="00F22783" w:rsidRDefault="00E36307" w:rsidP="004812BD">
      <w:pPr>
        <w:pStyle w:val="Listaszerbekezds"/>
        <w:numPr>
          <w:ilvl w:val="0"/>
          <w:numId w:val="8"/>
        </w:numPr>
        <w:rPr>
          <w:b/>
          <w:lang w:val="hu-HU"/>
        </w:rPr>
      </w:pPr>
      <w:r>
        <w:rPr>
          <w:b/>
          <w:bCs/>
        </w:rPr>
        <w:t xml:space="preserve"> </w:t>
      </w:r>
      <w:proofErr w:type="spellStart"/>
      <w:r w:rsidR="004812BD" w:rsidRPr="00F22783">
        <w:rPr>
          <w:b/>
          <w:lang w:val="hu-HU"/>
        </w:rPr>
        <w:t>Date</w:t>
      </w:r>
      <w:proofErr w:type="spellEnd"/>
      <w:r w:rsidR="004812BD" w:rsidRPr="00F22783">
        <w:rPr>
          <w:b/>
          <w:lang w:val="hu-HU"/>
        </w:rPr>
        <w:t xml:space="preserve"> </w:t>
      </w:r>
      <w:proofErr w:type="spellStart"/>
      <w:r w:rsidR="004812BD" w:rsidRPr="00F22783">
        <w:rPr>
          <w:b/>
          <w:lang w:val="hu-HU"/>
        </w:rPr>
        <w:t>despre</w:t>
      </w:r>
      <w:proofErr w:type="spellEnd"/>
      <w:r w:rsidR="004812BD" w:rsidRPr="00F22783">
        <w:rPr>
          <w:b/>
          <w:lang w:val="hu-HU"/>
        </w:rPr>
        <w:t xml:space="preserve"> program</w:t>
      </w:r>
    </w:p>
    <w:tbl>
      <w:tblPr>
        <w:tblW w:w="0" w:type="auto"/>
        <w:tblInd w:w="-15" w:type="dxa"/>
        <w:tblLayout w:type="fixed"/>
        <w:tblLook w:val="0000" w:firstRow="0" w:lastRow="0" w:firstColumn="0" w:lastColumn="0" w:noHBand="0" w:noVBand="0"/>
      </w:tblPr>
      <w:tblGrid>
        <w:gridCol w:w="3168"/>
        <w:gridCol w:w="6881"/>
      </w:tblGrid>
      <w:tr w:rsidR="004812BD" w:rsidTr="00523463">
        <w:tc>
          <w:tcPr>
            <w:tcW w:w="3168"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1.1 Instituţia de învăţământ superior</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pPr>
            <w:r>
              <w:t xml:space="preserve">Univeristatea „Babeş-Bolyai” </w:t>
            </w:r>
          </w:p>
        </w:tc>
      </w:tr>
      <w:tr w:rsidR="004812BD" w:rsidTr="00523463">
        <w:tc>
          <w:tcPr>
            <w:tcW w:w="3168"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1.2 Facultatea</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pPr>
            <w:r>
              <w:t>Facultatea de Chimie și Indinerie Chimică</w:t>
            </w:r>
          </w:p>
        </w:tc>
      </w:tr>
      <w:tr w:rsidR="004812BD" w:rsidTr="00523463">
        <w:tc>
          <w:tcPr>
            <w:tcW w:w="3168"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1.3 Departamentul</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pPr>
            <w:r>
              <w:t>Departamentul de Chimis și Inginerie Chimică al Liniei Maghiare</w:t>
            </w:r>
          </w:p>
        </w:tc>
      </w:tr>
      <w:tr w:rsidR="00C42AA7" w:rsidTr="00523463">
        <w:tc>
          <w:tcPr>
            <w:tcW w:w="3168" w:type="dxa"/>
            <w:tcBorders>
              <w:top w:val="single" w:sz="4" w:space="0" w:color="000000"/>
              <w:left w:val="single" w:sz="4" w:space="0" w:color="000000"/>
              <w:bottom w:val="single" w:sz="4" w:space="0" w:color="000000"/>
            </w:tcBorders>
            <w:shd w:val="clear" w:color="auto" w:fill="auto"/>
          </w:tcPr>
          <w:p w:rsidR="00C42AA7" w:rsidRDefault="00C42AA7" w:rsidP="00523463">
            <w:pPr>
              <w:snapToGrid w:val="0"/>
            </w:pPr>
            <w:bookmarkStart w:id="0" w:name="_GoBack" w:colFirst="1" w:colLast="1"/>
            <w:r>
              <w:t>1.4 Domeniul de studii</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C42AA7" w:rsidRPr="00B56637" w:rsidRDefault="00C42AA7" w:rsidP="006949D4">
            <w:r w:rsidRPr="00B56637">
              <w:t>Ştiinţe ale educaţiei</w:t>
            </w:r>
          </w:p>
        </w:tc>
      </w:tr>
      <w:tr w:rsidR="00C42AA7" w:rsidTr="00523463">
        <w:tc>
          <w:tcPr>
            <w:tcW w:w="3168" w:type="dxa"/>
            <w:tcBorders>
              <w:top w:val="single" w:sz="4" w:space="0" w:color="000000"/>
              <w:left w:val="single" w:sz="4" w:space="0" w:color="000000"/>
              <w:bottom w:val="single" w:sz="4" w:space="0" w:color="000000"/>
            </w:tcBorders>
            <w:shd w:val="clear" w:color="auto" w:fill="auto"/>
          </w:tcPr>
          <w:p w:rsidR="00C42AA7" w:rsidRDefault="00C42AA7" w:rsidP="00523463">
            <w:pPr>
              <w:snapToGrid w:val="0"/>
            </w:pPr>
            <w:r>
              <w:t>1.5 Ciclul de studii</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C42AA7" w:rsidRPr="00B56637" w:rsidRDefault="00C42AA7" w:rsidP="006949D4">
            <w:r w:rsidRPr="00B56637">
              <w:t>Master</w:t>
            </w:r>
          </w:p>
        </w:tc>
      </w:tr>
      <w:tr w:rsidR="00C42AA7" w:rsidTr="00523463">
        <w:tc>
          <w:tcPr>
            <w:tcW w:w="3168" w:type="dxa"/>
            <w:tcBorders>
              <w:top w:val="single" w:sz="4" w:space="0" w:color="000000"/>
              <w:left w:val="single" w:sz="4" w:space="0" w:color="000000"/>
              <w:bottom w:val="single" w:sz="4" w:space="0" w:color="000000"/>
            </w:tcBorders>
            <w:shd w:val="clear" w:color="auto" w:fill="auto"/>
          </w:tcPr>
          <w:p w:rsidR="00C42AA7" w:rsidRDefault="00C42AA7" w:rsidP="00523463">
            <w:pPr>
              <w:snapToGrid w:val="0"/>
            </w:pPr>
            <w:r>
              <w:t>1.6 Programul de studiu / Calificarea</w:t>
            </w:r>
          </w:p>
        </w:tc>
        <w:tc>
          <w:tcPr>
            <w:tcW w:w="6881" w:type="dxa"/>
            <w:tcBorders>
              <w:top w:val="single" w:sz="4" w:space="0" w:color="000000"/>
              <w:left w:val="single" w:sz="4" w:space="0" w:color="000000"/>
              <w:bottom w:val="single" w:sz="4" w:space="0" w:color="000000"/>
              <w:right w:val="single" w:sz="4" w:space="0" w:color="000000"/>
            </w:tcBorders>
            <w:shd w:val="clear" w:color="auto" w:fill="auto"/>
          </w:tcPr>
          <w:p w:rsidR="00C42AA7" w:rsidRPr="00B56637" w:rsidRDefault="00C42AA7" w:rsidP="006949D4">
            <w:r w:rsidRPr="00B56637">
              <w:t>Master didactic / Profesor</w:t>
            </w:r>
          </w:p>
        </w:tc>
      </w:tr>
      <w:bookmarkEnd w:id="0"/>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rPr>
          <w:sz w:val="22"/>
          <w:szCs w:val="22"/>
        </w:rPr>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rPr>
          <w:b/>
          <w:bCs/>
        </w:rPr>
      </w:pPr>
      <w:r>
        <w:rPr>
          <w:b/>
          <w:bCs/>
        </w:rPr>
        <w:t>2</w:t>
      </w:r>
      <w:r w:rsidR="004812BD">
        <w:rPr>
          <w:b/>
          <w:bCs/>
        </w:rPr>
        <w:t xml:space="preserve">. </w:t>
      </w:r>
      <w:r w:rsidR="004812BD" w:rsidRPr="004812BD">
        <w:rPr>
          <w:b/>
          <w:lang w:val="hu-HU"/>
        </w:rPr>
        <w:t xml:space="preserve"> </w:t>
      </w:r>
      <w:proofErr w:type="spellStart"/>
      <w:r w:rsidR="004812BD">
        <w:rPr>
          <w:b/>
          <w:lang w:val="hu-HU"/>
        </w:rPr>
        <w:t>Date</w:t>
      </w:r>
      <w:proofErr w:type="spellEnd"/>
      <w:r w:rsidR="004812BD">
        <w:rPr>
          <w:b/>
          <w:lang w:val="hu-HU"/>
        </w:rPr>
        <w:t xml:space="preserve"> </w:t>
      </w:r>
      <w:proofErr w:type="spellStart"/>
      <w:r w:rsidR="004812BD">
        <w:rPr>
          <w:b/>
          <w:lang w:val="hu-HU"/>
        </w:rPr>
        <w:t>despre</w:t>
      </w:r>
      <w:proofErr w:type="spellEnd"/>
      <w:r w:rsidR="004812BD">
        <w:rPr>
          <w:b/>
          <w:lang w:val="hu-HU"/>
        </w:rPr>
        <w:t xml:space="preserve"> </w:t>
      </w:r>
      <w:proofErr w:type="spellStart"/>
      <w:r w:rsidR="004812BD">
        <w:rPr>
          <w:b/>
          <w:lang w:val="hu-HU"/>
        </w:rPr>
        <w:t>disciplina</w:t>
      </w:r>
      <w:proofErr w:type="spellEnd"/>
    </w:p>
    <w:tbl>
      <w:tblPr>
        <w:tblW w:w="0" w:type="auto"/>
        <w:tblInd w:w="-15" w:type="dxa"/>
        <w:tblLayout w:type="fixed"/>
        <w:tblLook w:val="0000" w:firstRow="0" w:lastRow="0" w:firstColumn="0" w:lastColumn="0" w:noHBand="0" w:noVBand="0"/>
      </w:tblPr>
      <w:tblGrid>
        <w:gridCol w:w="1985"/>
        <w:gridCol w:w="391"/>
        <w:gridCol w:w="432"/>
        <w:gridCol w:w="1080"/>
        <w:gridCol w:w="180"/>
        <w:gridCol w:w="360"/>
        <w:gridCol w:w="2160"/>
        <w:gridCol w:w="1048"/>
        <w:gridCol w:w="1832"/>
        <w:gridCol w:w="567"/>
      </w:tblGrid>
      <w:tr w:rsidR="004812BD" w:rsidTr="00523463">
        <w:trPr>
          <w:trHeight w:val="392"/>
        </w:trPr>
        <w:tc>
          <w:tcPr>
            <w:tcW w:w="2808" w:type="dxa"/>
            <w:gridSpan w:val="3"/>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2.1 Denumirea disciplinei</w:t>
            </w:r>
          </w:p>
        </w:tc>
        <w:tc>
          <w:tcPr>
            <w:tcW w:w="7227" w:type="dxa"/>
            <w:gridSpan w:val="7"/>
            <w:tcBorders>
              <w:top w:val="single" w:sz="4" w:space="0" w:color="000000"/>
              <w:left w:val="single" w:sz="4" w:space="0" w:color="000000"/>
              <w:bottom w:val="single" w:sz="4" w:space="0" w:color="000000"/>
              <w:right w:val="single" w:sz="4" w:space="0" w:color="000000"/>
            </w:tcBorders>
            <w:shd w:val="clear" w:color="auto" w:fill="auto"/>
          </w:tcPr>
          <w:p w:rsidR="004812BD" w:rsidRPr="00E16041" w:rsidRDefault="004812BD" w:rsidP="004812BD">
            <w:pPr>
              <w:snapToGrid w:val="0"/>
              <w:rPr>
                <w:b/>
              </w:rPr>
            </w:pPr>
            <w:r>
              <w:rPr>
                <w:b/>
              </w:rPr>
              <w:t>DD   - DIDACTICA DOMENIULUI</w:t>
            </w:r>
          </w:p>
        </w:tc>
      </w:tr>
      <w:tr w:rsidR="004812BD" w:rsidTr="00523463">
        <w:tc>
          <w:tcPr>
            <w:tcW w:w="4068" w:type="dxa"/>
            <w:gridSpan w:val="5"/>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2.2 Titularul activităţilor de curs</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pPr>
            <w:proofErr w:type="spellStart"/>
            <w:r>
              <w:rPr>
                <w:lang w:val="en-US"/>
              </w:rPr>
              <w:t>Lect</w:t>
            </w:r>
            <w:proofErr w:type="spellEnd"/>
            <w:r>
              <w:t xml:space="preserve">. dr. </w:t>
            </w:r>
            <w:r>
              <w:rPr>
                <w:lang w:val="en-US"/>
              </w:rPr>
              <w:t>S</w:t>
            </w:r>
            <w:proofErr w:type="spellStart"/>
            <w:r>
              <w:rPr>
                <w:lang w:val="hu-HU"/>
              </w:rPr>
              <w:t>ógor</w:t>
            </w:r>
            <w:proofErr w:type="spellEnd"/>
            <w:r>
              <w:rPr>
                <w:lang w:val="hu-HU"/>
              </w:rPr>
              <w:t xml:space="preserve"> Csilla</w:t>
            </w:r>
          </w:p>
        </w:tc>
      </w:tr>
      <w:tr w:rsidR="004812BD" w:rsidTr="00523463">
        <w:tc>
          <w:tcPr>
            <w:tcW w:w="4068" w:type="dxa"/>
            <w:gridSpan w:val="5"/>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2.3 Titularul activităţilor de seminar</w:t>
            </w:r>
          </w:p>
        </w:tc>
        <w:tc>
          <w:tcPr>
            <w:tcW w:w="5967" w:type="dxa"/>
            <w:gridSpan w:val="5"/>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rPr>
                <w:lang w:val="hu-HU"/>
              </w:rPr>
            </w:pPr>
            <w:proofErr w:type="spellStart"/>
            <w:r>
              <w:rPr>
                <w:lang w:val="en-US"/>
              </w:rPr>
              <w:t>Lect</w:t>
            </w:r>
            <w:proofErr w:type="spellEnd"/>
            <w:r>
              <w:t xml:space="preserve">. dr. </w:t>
            </w:r>
            <w:r>
              <w:rPr>
                <w:lang w:val="en-US"/>
              </w:rPr>
              <w:t>S</w:t>
            </w:r>
            <w:proofErr w:type="spellStart"/>
            <w:r>
              <w:rPr>
                <w:lang w:val="hu-HU"/>
              </w:rPr>
              <w:t>ógor</w:t>
            </w:r>
            <w:proofErr w:type="spellEnd"/>
            <w:r>
              <w:rPr>
                <w:lang w:val="hu-HU"/>
              </w:rPr>
              <w:t xml:space="preserve"> Csilla </w:t>
            </w:r>
          </w:p>
        </w:tc>
      </w:tr>
      <w:tr w:rsidR="004812BD" w:rsidTr="00523463">
        <w:tc>
          <w:tcPr>
            <w:tcW w:w="1985"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ind w:right="-189"/>
            </w:pPr>
            <w:r>
              <w:t>2.4 Anul de studiu</w:t>
            </w:r>
          </w:p>
        </w:tc>
        <w:tc>
          <w:tcPr>
            <w:tcW w:w="391"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2</w:t>
            </w:r>
          </w:p>
        </w:tc>
        <w:tc>
          <w:tcPr>
            <w:tcW w:w="1512" w:type="dxa"/>
            <w:gridSpan w:val="2"/>
            <w:tcBorders>
              <w:top w:val="single" w:sz="4" w:space="0" w:color="000000"/>
              <w:left w:val="single" w:sz="4" w:space="0" w:color="000000"/>
              <w:bottom w:val="single" w:sz="4" w:space="0" w:color="000000"/>
            </w:tcBorders>
            <w:shd w:val="clear" w:color="auto" w:fill="auto"/>
          </w:tcPr>
          <w:p w:rsidR="004812BD" w:rsidRDefault="004812BD" w:rsidP="00523463">
            <w:pPr>
              <w:snapToGrid w:val="0"/>
              <w:ind w:left="-82" w:right="-164"/>
            </w:pPr>
            <w:r>
              <w:t>2.5 Semestrul</w:t>
            </w:r>
          </w:p>
        </w:tc>
        <w:tc>
          <w:tcPr>
            <w:tcW w:w="540" w:type="dxa"/>
            <w:gridSpan w:val="2"/>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4</w:t>
            </w:r>
          </w:p>
        </w:tc>
        <w:tc>
          <w:tcPr>
            <w:tcW w:w="2160"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ind w:left="-80" w:right="-122"/>
            </w:pPr>
            <w:r>
              <w:t>2.6. Tipul de evaluare</w:t>
            </w:r>
          </w:p>
        </w:tc>
        <w:tc>
          <w:tcPr>
            <w:tcW w:w="1048"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pPr>
            <w:r>
              <w:t>Examen</w:t>
            </w:r>
          </w:p>
        </w:tc>
        <w:tc>
          <w:tcPr>
            <w:tcW w:w="1832" w:type="dxa"/>
            <w:tcBorders>
              <w:top w:val="single" w:sz="4" w:space="0" w:color="000000"/>
              <w:left w:val="single" w:sz="4" w:space="0" w:color="000000"/>
              <w:bottom w:val="single" w:sz="4" w:space="0" w:color="000000"/>
            </w:tcBorders>
            <w:shd w:val="clear" w:color="auto" w:fill="auto"/>
          </w:tcPr>
          <w:p w:rsidR="004812BD" w:rsidRDefault="004812BD" w:rsidP="00523463">
            <w:pPr>
              <w:snapToGrid w:val="0"/>
              <w:ind w:left="-38" w:right="-136"/>
            </w:pPr>
            <w:r>
              <w:t>2.7 Regimul disciplinei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812BD" w:rsidRDefault="004812BD" w:rsidP="00523463">
            <w:pPr>
              <w:snapToGrid w:val="0"/>
            </w:pPr>
            <w:r>
              <w:t>Ob</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3862F8" w:rsidRDefault="00E36307" w:rsidP="003862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3. </w:t>
      </w:r>
      <w:r w:rsidR="003862F8">
        <w:rPr>
          <w:b/>
        </w:rPr>
        <w:t>Timpul total estimat</w:t>
      </w:r>
      <w:r w:rsidR="003862F8">
        <w:t xml:space="preserve"> (ore pe semestru al activităţilor didactice)</w:t>
      </w: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bl>
      <w:tblPr>
        <w:tblW w:w="10755" w:type="dxa"/>
        <w:tblInd w:w="-15" w:type="dxa"/>
        <w:tblLayout w:type="fixed"/>
        <w:tblLook w:val="0000" w:firstRow="0" w:lastRow="0" w:firstColumn="0" w:lastColumn="0" w:noHBand="0" w:noVBand="0"/>
      </w:tblPr>
      <w:tblGrid>
        <w:gridCol w:w="2988"/>
        <w:gridCol w:w="458"/>
        <w:gridCol w:w="982"/>
        <w:gridCol w:w="2102"/>
        <w:gridCol w:w="778"/>
        <w:gridCol w:w="1701"/>
        <w:gridCol w:w="712"/>
        <w:gridCol w:w="837"/>
        <w:gridCol w:w="197"/>
      </w:tblGrid>
      <w:tr w:rsidR="003862F8" w:rsidTr="00523463">
        <w:tc>
          <w:tcPr>
            <w:tcW w:w="2988" w:type="dxa"/>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3.1 Număr de ore pe săptămână</w:t>
            </w:r>
          </w:p>
        </w:tc>
        <w:tc>
          <w:tcPr>
            <w:tcW w:w="1440" w:type="dxa"/>
            <w:gridSpan w:val="2"/>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4</w:t>
            </w:r>
          </w:p>
        </w:tc>
        <w:tc>
          <w:tcPr>
            <w:tcW w:w="2102" w:type="dxa"/>
            <w:tcBorders>
              <w:top w:val="single" w:sz="4" w:space="0" w:color="000000"/>
              <w:left w:val="single" w:sz="4" w:space="0" w:color="000000"/>
              <w:bottom w:val="single" w:sz="4" w:space="0" w:color="000000"/>
            </w:tcBorders>
            <w:shd w:val="clear" w:color="auto" w:fill="auto"/>
          </w:tcPr>
          <w:p w:rsidR="003862F8" w:rsidRDefault="003862F8" w:rsidP="00523463">
            <w:pPr>
              <w:snapToGrid w:val="0"/>
              <w:ind w:right="-189"/>
            </w:pPr>
            <w:r>
              <w:t>Din care: 3.2 curs</w:t>
            </w:r>
          </w:p>
        </w:tc>
        <w:tc>
          <w:tcPr>
            <w:tcW w:w="778" w:type="dxa"/>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2</w:t>
            </w:r>
          </w:p>
        </w:tc>
        <w:tc>
          <w:tcPr>
            <w:tcW w:w="2413" w:type="dxa"/>
            <w:gridSpan w:val="2"/>
            <w:tcBorders>
              <w:top w:val="single" w:sz="4" w:space="0" w:color="000000"/>
              <w:left w:val="single" w:sz="4" w:space="0" w:color="000000"/>
              <w:bottom w:val="single" w:sz="4" w:space="0" w:color="000000"/>
            </w:tcBorders>
            <w:shd w:val="clear" w:color="auto" w:fill="auto"/>
          </w:tcPr>
          <w:p w:rsidR="003862F8" w:rsidRDefault="003862F8" w:rsidP="00523463">
            <w:pPr>
              <w:snapToGrid w:val="0"/>
              <w:ind w:right="-170"/>
            </w:pPr>
            <w:r>
              <w:t>3.3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2</w:t>
            </w:r>
          </w:p>
        </w:tc>
      </w:tr>
      <w:tr w:rsidR="003862F8" w:rsidTr="00523463">
        <w:tc>
          <w:tcPr>
            <w:tcW w:w="2988" w:type="dxa"/>
            <w:tcBorders>
              <w:top w:val="single" w:sz="4" w:space="0" w:color="000000"/>
              <w:left w:val="single" w:sz="4" w:space="0" w:color="000000"/>
              <w:bottom w:val="single" w:sz="4" w:space="0" w:color="000000"/>
            </w:tcBorders>
            <w:shd w:val="clear" w:color="auto" w:fill="D9D9D9"/>
          </w:tcPr>
          <w:p w:rsidR="003862F8" w:rsidRDefault="003862F8" w:rsidP="00523463">
            <w:pPr>
              <w:snapToGrid w:val="0"/>
              <w:ind w:right="-192"/>
            </w:pPr>
            <w:r>
              <w:t>3.4 Total ore din planul de învăţământ</w:t>
            </w:r>
          </w:p>
        </w:tc>
        <w:tc>
          <w:tcPr>
            <w:tcW w:w="1440" w:type="dxa"/>
            <w:gridSpan w:val="2"/>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56</w:t>
            </w:r>
          </w:p>
        </w:tc>
        <w:tc>
          <w:tcPr>
            <w:tcW w:w="2102" w:type="dxa"/>
            <w:tcBorders>
              <w:top w:val="single" w:sz="4" w:space="0" w:color="000000"/>
              <w:left w:val="single" w:sz="4" w:space="0" w:color="000000"/>
              <w:bottom w:val="single" w:sz="4" w:space="0" w:color="000000"/>
            </w:tcBorders>
            <w:shd w:val="clear" w:color="auto" w:fill="D9D9D9"/>
          </w:tcPr>
          <w:p w:rsidR="003862F8" w:rsidRDefault="003862F8" w:rsidP="00523463">
            <w:pPr>
              <w:snapToGrid w:val="0"/>
              <w:ind w:right="-178"/>
            </w:pPr>
            <w:r>
              <w:t>Din care: 3.5 curs</w:t>
            </w:r>
          </w:p>
        </w:tc>
        <w:tc>
          <w:tcPr>
            <w:tcW w:w="778" w:type="dxa"/>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28</w:t>
            </w:r>
          </w:p>
        </w:tc>
        <w:tc>
          <w:tcPr>
            <w:tcW w:w="2413" w:type="dxa"/>
            <w:gridSpan w:val="2"/>
            <w:tcBorders>
              <w:top w:val="single" w:sz="4" w:space="0" w:color="000000"/>
              <w:left w:val="single" w:sz="4" w:space="0" w:color="000000"/>
              <w:bottom w:val="single" w:sz="4" w:space="0" w:color="000000"/>
            </w:tcBorders>
            <w:shd w:val="clear" w:color="auto" w:fill="D9D9D9"/>
          </w:tcPr>
          <w:p w:rsidR="003862F8" w:rsidRDefault="003862F8" w:rsidP="00523463">
            <w:pPr>
              <w:snapToGrid w:val="0"/>
              <w:ind w:right="-128"/>
            </w:pPr>
            <w:r>
              <w:t>3.6 seminar/laborator</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D9D9D9"/>
          </w:tcPr>
          <w:p w:rsidR="003862F8" w:rsidRDefault="003862F8" w:rsidP="00523463">
            <w:pPr>
              <w:snapToGrid w:val="0"/>
            </w:pPr>
            <w:r>
              <w:t>28</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 xml:space="preserve">Distribuţia fondului de timp: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ore</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Studiul după manual, suport de curs, bibliografie şi notiţe</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45</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Documentare suplimentară în bibliotecă, pe platformele electronice de specialitate şi pe teren</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35</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Pregătire seminarii/laboratoare, teme, referate, portofolii şi eseuri</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50</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Tutoriat</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10</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 xml:space="preserve">Examinări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4</w:t>
            </w:r>
          </w:p>
        </w:tc>
      </w:tr>
      <w:tr w:rsidR="003862F8" w:rsidTr="00523463">
        <w:tc>
          <w:tcPr>
            <w:tcW w:w="9721" w:type="dxa"/>
            <w:gridSpan w:val="7"/>
            <w:tcBorders>
              <w:top w:val="single" w:sz="4" w:space="0" w:color="000000"/>
              <w:left w:val="single" w:sz="4" w:space="0" w:color="000000"/>
              <w:bottom w:val="single" w:sz="4" w:space="0" w:color="000000"/>
            </w:tcBorders>
            <w:shd w:val="clear" w:color="auto" w:fill="auto"/>
          </w:tcPr>
          <w:p w:rsidR="003862F8" w:rsidRDefault="003862F8" w:rsidP="00523463">
            <w:pPr>
              <w:snapToGrid w:val="0"/>
            </w:pPr>
            <w:r>
              <w:t>Alte activităţi: ..................</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Pr>
          <w:p w:rsidR="003862F8" w:rsidRDefault="003862F8" w:rsidP="00523463">
            <w:pPr>
              <w:snapToGrid w:val="0"/>
            </w:pPr>
            <w:r>
              <w:t>-</w:t>
            </w:r>
          </w:p>
        </w:tc>
      </w:tr>
      <w:tr w:rsidR="003862F8" w:rsidTr="00523463">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3.7 Total ore studiu individual</w:t>
            </w:r>
          </w:p>
        </w:tc>
        <w:tc>
          <w:tcPr>
            <w:tcW w:w="5563" w:type="dxa"/>
            <w:gridSpan w:val="4"/>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144</w:t>
            </w:r>
          </w:p>
        </w:tc>
        <w:tc>
          <w:tcPr>
            <w:tcW w:w="1549" w:type="dxa"/>
            <w:gridSpan w:val="2"/>
            <w:tcBorders>
              <w:left w:val="single" w:sz="4" w:space="0" w:color="000000"/>
            </w:tcBorders>
            <w:shd w:val="clear" w:color="auto" w:fill="auto"/>
          </w:tcPr>
          <w:p w:rsidR="003862F8" w:rsidRDefault="003862F8" w:rsidP="00523463">
            <w:pPr>
              <w:snapToGrid w:val="0"/>
            </w:pPr>
          </w:p>
        </w:tc>
      </w:tr>
      <w:tr w:rsidR="003862F8" w:rsidTr="00523463">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3.8 Total ore pe semestru</w:t>
            </w:r>
          </w:p>
        </w:tc>
        <w:tc>
          <w:tcPr>
            <w:tcW w:w="5563" w:type="dxa"/>
            <w:gridSpan w:val="4"/>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200</w:t>
            </w:r>
          </w:p>
        </w:tc>
        <w:tc>
          <w:tcPr>
            <w:tcW w:w="1549" w:type="dxa"/>
            <w:gridSpan w:val="2"/>
            <w:tcBorders>
              <w:left w:val="single" w:sz="4" w:space="0" w:color="000000"/>
            </w:tcBorders>
            <w:shd w:val="clear" w:color="auto" w:fill="auto"/>
          </w:tcPr>
          <w:p w:rsidR="003862F8" w:rsidRDefault="003862F8" w:rsidP="00523463">
            <w:pPr>
              <w:snapToGrid w:val="0"/>
            </w:pPr>
          </w:p>
        </w:tc>
      </w:tr>
      <w:tr w:rsidR="003862F8" w:rsidTr="00523463">
        <w:tblPrEx>
          <w:tblCellMar>
            <w:left w:w="0" w:type="dxa"/>
            <w:right w:w="0" w:type="dxa"/>
          </w:tblCellMar>
        </w:tblPrEx>
        <w:trPr>
          <w:gridAfter w:val="1"/>
          <w:wAfter w:w="197" w:type="dxa"/>
        </w:trPr>
        <w:tc>
          <w:tcPr>
            <w:tcW w:w="3446" w:type="dxa"/>
            <w:gridSpan w:val="2"/>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3.9 Numărul de credite</w:t>
            </w:r>
          </w:p>
        </w:tc>
        <w:tc>
          <w:tcPr>
            <w:tcW w:w="5563" w:type="dxa"/>
            <w:gridSpan w:val="4"/>
            <w:tcBorders>
              <w:top w:val="single" w:sz="4" w:space="0" w:color="000000"/>
              <w:left w:val="single" w:sz="4" w:space="0" w:color="000000"/>
              <w:bottom w:val="single" w:sz="4" w:space="0" w:color="000000"/>
            </w:tcBorders>
            <w:shd w:val="clear" w:color="auto" w:fill="D9D9D9"/>
          </w:tcPr>
          <w:p w:rsidR="003862F8" w:rsidRDefault="003862F8" w:rsidP="00523463">
            <w:pPr>
              <w:snapToGrid w:val="0"/>
            </w:pPr>
            <w:r>
              <w:t>8</w:t>
            </w:r>
          </w:p>
        </w:tc>
        <w:tc>
          <w:tcPr>
            <w:tcW w:w="1549" w:type="dxa"/>
            <w:gridSpan w:val="2"/>
            <w:tcBorders>
              <w:left w:val="single" w:sz="4" w:space="0" w:color="000000"/>
            </w:tcBorders>
            <w:shd w:val="clear" w:color="auto" w:fill="auto"/>
          </w:tcPr>
          <w:p w:rsidR="003862F8" w:rsidRDefault="003862F8" w:rsidP="00523463">
            <w:pPr>
              <w:snapToGrid w:val="0"/>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4. </w:t>
      </w:r>
      <w:r w:rsidR="00E71731">
        <w:rPr>
          <w:b/>
        </w:rPr>
        <w:t xml:space="preserve">Precondiţii </w:t>
      </w:r>
      <w:r w:rsidR="00E71731">
        <w:t>(acolo unde este cazul))</w:t>
      </w:r>
    </w:p>
    <w:tbl>
      <w:tblPr>
        <w:tblW w:w="0" w:type="auto"/>
        <w:tblInd w:w="108" w:type="dxa"/>
        <w:tblLayout w:type="fixed"/>
        <w:tblLook w:val="0000" w:firstRow="0" w:lastRow="0" w:firstColumn="0" w:lastColumn="0" w:noHBand="0" w:noVBand="0"/>
      </w:tblPr>
      <w:tblGrid>
        <w:gridCol w:w="5495"/>
        <w:gridCol w:w="5207"/>
      </w:tblGrid>
      <w:tr w:rsidR="00E71731" w:rsidTr="00523463">
        <w:tc>
          <w:tcPr>
            <w:tcW w:w="5495"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4.1 </w:t>
            </w:r>
            <w:r>
              <w:rPr>
                <w:lang w:val="hu-HU"/>
              </w:rPr>
              <w:t>De curriculum</w:t>
            </w:r>
          </w:p>
        </w:tc>
        <w:tc>
          <w:tcPr>
            <w:tcW w:w="5207" w:type="dxa"/>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pPr>
            <w:r>
              <w:t>promovarea cursurilor:  Pedagogie:teorii si practici. PTP;  Didactica de specialitate DSP</w:t>
            </w:r>
          </w:p>
        </w:tc>
      </w:tr>
      <w:tr w:rsidR="00E71731" w:rsidTr="00523463">
        <w:tc>
          <w:tcPr>
            <w:tcW w:w="5495"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4.2 </w:t>
            </w:r>
            <w:r>
              <w:rPr>
                <w:lang w:val="hu-HU"/>
              </w:rPr>
              <w:t xml:space="preserve">De </w:t>
            </w:r>
            <w:proofErr w:type="spellStart"/>
            <w:r>
              <w:rPr>
                <w:lang w:val="hu-HU"/>
              </w:rPr>
              <w:t>competențe</w:t>
            </w:r>
            <w:proofErr w:type="spellEnd"/>
          </w:p>
        </w:tc>
        <w:tc>
          <w:tcPr>
            <w:tcW w:w="5207" w:type="dxa"/>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5. </w:t>
      </w:r>
      <w:r w:rsidR="00E71731">
        <w:rPr>
          <w:b/>
          <w:bCs/>
        </w:rPr>
        <w:t xml:space="preserve">Conditii </w:t>
      </w:r>
      <w:r w:rsidR="00E71731" w:rsidRPr="00E71731">
        <w:rPr>
          <w:bCs/>
        </w:rPr>
        <w:t>(acolo unde este cazul)</w:t>
      </w:r>
    </w:p>
    <w:tbl>
      <w:tblPr>
        <w:tblW w:w="0" w:type="auto"/>
        <w:tblInd w:w="108" w:type="dxa"/>
        <w:tblLayout w:type="fixed"/>
        <w:tblLook w:val="0000" w:firstRow="0" w:lastRow="0" w:firstColumn="0" w:lastColumn="0" w:noHBand="0" w:noVBand="0"/>
      </w:tblPr>
      <w:tblGrid>
        <w:gridCol w:w="5040"/>
        <w:gridCol w:w="5655"/>
      </w:tblGrid>
      <w:tr w:rsidR="00E71731" w:rsidTr="00523463">
        <w:tc>
          <w:tcPr>
            <w:tcW w:w="5040"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rPr>
                <w:sz w:val="22"/>
                <w:szCs w:val="22"/>
              </w:rPr>
            </w:pPr>
            <w:r>
              <w:rPr>
                <w:sz w:val="22"/>
                <w:szCs w:val="22"/>
              </w:rPr>
              <w:t xml:space="preserve">5.1 </w:t>
            </w:r>
            <w:r>
              <w:t>De desfăşurare a cursului</w:t>
            </w:r>
          </w:p>
        </w:tc>
        <w:tc>
          <w:tcPr>
            <w:tcW w:w="5655" w:type="dxa"/>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rPr>
                <w:sz w:val="22"/>
                <w:szCs w:val="22"/>
              </w:rPr>
            </w:pPr>
            <w:proofErr w:type="spellStart"/>
            <w:r>
              <w:rPr>
                <w:lang w:val="hu-HU"/>
              </w:rPr>
              <w:t>Proiector</w:t>
            </w:r>
            <w:proofErr w:type="spellEnd"/>
            <w:r>
              <w:rPr>
                <w:lang w:val="hu-HU"/>
              </w:rPr>
              <w:t xml:space="preserve">, laptop, </w:t>
            </w:r>
            <w:proofErr w:type="spellStart"/>
            <w:r>
              <w:rPr>
                <w:lang w:val="hu-HU"/>
              </w:rPr>
              <w:t>tablă</w:t>
            </w:r>
            <w:proofErr w:type="spellEnd"/>
            <w:r>
              <w:rPr>
                <w:lang w:val="hu-HU"/>
              </w:rPr>
              <w:t xml:space="preserve">, </w:t>
            </w:r>
            <w:proofErr w:type="spellStart"/>
            <w:r>
              <w:rPr>
                <w:lang w:val="hu-HU"/>
              </w:rPr>
              <w:t>cretă</w:t>
            </w:r>
            <w:proofErr w:type="spellEnd"/>
            <w:r>
              <w:rPr>
                <w:lang w:val="hu-HU"/>
              </w:rPr>
              <w:t>/marker, internet</w:t>
            </w:r>
          </w:p>
        </w:tc>
      </w:tr>
      <w:tr w:rsidR="00E71731" w:rsidTr="00523463">
        <w:tc>
          <w:tcPr>
            <w:tcW w:w="5040"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rPr>
                <w:sz w:val="22"/>
                <w:szCs w:val="22"/>
              </w:rPr>
            </w:pPr>
            <w:r>
              <w:rPr>
                <w:sz w:val="22"/>
                <w:szCs w:val="22"/>
              </w:rPr>
              <w:t xml:space="preserve">5.2 </w:t>
            </w:r>
            <w:r>
              <w:t>De desfăşurare a seminarului/laboratorului</w:t>
            </w:r>
          </w:p>
        </w:tc>
        <w:tc>
          <w:tcPr>
            <w:tcW w:w="5655" w:type="dxa"/>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numPr>
                <w:ilvl w:val="0"/>
                <w:numId w:val="2"/>
              </w:numPr>
              <w:tabs>
                <w:tab w:val="left" w:pos="6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rPr>
                <w:sz w:val="22"/>
                <w:szCs w:val="22"/>
              </w:rPr>
            </w:pPr>
            <w:proofErr w:type="spellStart"/>
            <w:r>
              <w:rPr>
                <w:lang w:val="hu-HU"/>
              </w:rPr>
              <w:t>Proiector</w:t>
            </w:r>
            <w:proofErr w:type="spellEnd"/>
            <w:r>
              <w:rPr>
                <w:lang w:val="hu-HU"/>
              </w:rPr>
              <w:t xml:space="preserve">, laptop, </w:t>
            </w:r>
            <w:proofErr w:type="spellStart"/>
            <w:r>
              <w:rPr>
                <w:lang w:val="hu-HU"/>
              </w:rPr>
              <w:t>tablă</w:t>
            </w:r>
            <w:proofErr w:type="spellEnd"/>
            <w:r>
              <w:rPr>
                <w:lang w:val="hu-HU"/>
              </w:rPr>
              <w:t xml:space="preserve">, </w:t>
            </w:r>
            <w:proofErr w:type="spellStart"/>
            <w:r>
              <w:rPr>
                <w:lang w:val="hu-HU"/>
              </w:rPr>
              <w:t>cretă</w:t>
            </w:r>
            <w:proofErr w:type="spellEnd"/>
            <w:r>
              <w:rPr>
                <w:lang w:val="hu-HU"/>
              </w:rPr>
              <w:t>/marker, internet</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pageBreakBefo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lastRenderedPageBreak/>
        <w:t xml:space="preserve">6. </w:t>
      </w:r>
      <w:r w:rsidR="00E71731">
        <w:rPr>
          <w:b/>
        </w:rPr>
        <w:t>Competenţele specifice acumulate</w:t>
      </w:r>
    </w:p>
    <w:tbl>
      <w:tblPr>
        <w:tblW w:w="10844" w:type="dxa"/>
        <w:tblInd w:w="-34" w:type="dxa"/>
        <w:tblLayout w:type="fixed"/>
        <w:tblLook w:val="0000" w:firstRow="0" w:lastRow="0" w:firstColumn="0" w:lastColumn="0" w:noHBand="0" w:noVBand="0"/>
      </w:tblPr>
      <w:tblGrid>
        <w:gridCol w:w="1985"/>
        <w:gridCol w:w="8859"/>
      </w:tblGrid>
      <w:tr w:rsidR="00E71731" w:rsidTr="00523463">
        <w:trPr>
          <w:cantSplit/>
          <w:trHeight w:val="2872"/>
        </w:trPr>
        <w:tc>
          <w:tcPr>
            <w:tcW w:w="1985" w:type="dxa"/>
            <w:tcBorders>
              <w:top w:val="single" w:sz="4" w:space="0" w:color="000000"/>
              <w:left w:val="single" w:sz="4" w:space="0" w:color="000000"/>
              <w:bottom w:val="single" w:sz="4" w:space="0" w:color="000000"/>
            </w:tcBorders>
            <w:shd w:val="clear" w:color="auto" w:fill="D9D9D9"/>
            <w:vAlign w:val="center"/>
          </w:tcPr>
          <w:p w:rsidR="00E71731" w:rsidRDefault="00E71731" w:rsidP="00523463">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ind w:left="113" w:right="113"/>
              <w:jc w:val="center"/>
              <w:rPr>
                <w:b/>
                <w:bCs/>
              </w:rPr>
            </w:pPr>
            <w:r>
              <w:rPr>
                <w:b/>
                <w:bCs/>
              </w:rPr>
              <w:t>Competente profesionale</w:t>
            </w:r>
          </w:p>
        </w:tc>
        <w:tc>
          <w:tcPr>
            <w:tcW w:w="8859" w:type="dxa"/>
            <w:tcBorders>
              <w:top w:val="single" w:sz="4" w:space="0" w:color="000000"/>
              <w:left w:val="single" w:sz="4" w:space="0" w:color="000000"/>
              <w:bottom w:val="single" w:sz="4" w:space="0" w:color="000000"/>
              <w:right w:val="single" w:sz="4" w:space="0" w:color="000000"/>
            </w:tcBorders>
            <w:shd w:val="clear" w:color="auto" w:fill="D9D9D9"/>
          </w:tcPr>
          <w:p w:rsidR="00E71731" w:rsidRPr="00EA0FA8"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EA0FA8">
              <w:t>C1.Proiectarea programelor educaționale pentru grupuri de vârste și abilități diferite.</w:t>
            </w:r>
          </w:p>
          <w:p w:rsidR="00E71731" w:rsidRPr="00EA0FA8" w:rsidRDefault="00E71731" w:rsidP="00523463">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lang w:val="ro-RO"/>
              </w:rPr>
              <w:t>• Aplicarea, interpretarea, procesarea și aplicarea deprinderilor profesionale, precum și a cunoștințelor pedagogice-psihologice și metodologice în timpul activității de predare-educare</w:t>
            </w:r>
          </w:p>
          <w:p w:rsidR="00E71731" w:rsidRPr="00EA0FA8" w:rsidRDefault="00E71731" w:rsidP="00523463">
            <w:pPr>
              <w:pStyle w:val="HTML-kntformzott"/>
              <w:rPr>
                <w:rFonts w:ascii="Times New Roman" w:hAnsi="Times New Roman" w:cs="Times New Roman"/>
                <w:sz w:val="24"/>
                <w:szCs w:val="24"/>
              </w:rPr>
            </w:pPr>
          </w:p>
          <w:p w:rsidR="00E71731" w:rsidRPr="00EA0FA8" w:rsidRDefault="00E71731" w:rsidP="00523463">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rPr>
              <w:t>C2. I</w:t>
            </w:r>
            <w:r w:rsidRPr="00EA0FA8">
              <w:rPr>
                <w:rFonts w:ascii="Times New Roman" w:hAnsi="Times New Roman" w:cs="Times New Roman"/>
                <w:sz w:val="24"/>
                <w:szCs w:val="24"/>
                <w:lang w:val="ro-RO"/>
              </w:rPr>
              <w:t>mplementarea activităților didactice și educaționale speciale în școlile primare și secundare</w:t>
            </w:r>
          </w:p>
          <w:p w:rsidR="00E71731" w:rsidRPr="00EA0FA8" w:rsidRDefault="00E71731" w:rsidP="00523463">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lang w:val="ro-RO"/>
              </w:rPr>
              <w:t>• Aplicația principiilor metodelor și activităților predate asigură progresul elevilor.</w:t>
            </w:r>
          </w:p>
          <w:p w:rsidR="00E71731" w:rsidRPr="00EA0FA8" w:rsidRDefault="00E71731" w:rsidP="00523463">
            <w:pPr>
              <w:pStyle w:val="HTML-kntformzott"/>
              <w:rPr>
                <w:rFonts w:ascii="Times New Roman" w:hAnsi="Times New Roman" w:cs="Times New Roman"/>
                <w:sz w:val="24"/>
                <w:szCs w:val="24"/>
              </w:rPr>
            </w:pPr>
            <w:r w:rsidRPr="00EA0FA8">
              <w:rPr>
                <w:rFonts w:ascii="Times New Roman" w:hAnsi="Times New Roman" w:cs="Times New Roman"/>
                <w:sz w:val="24"/>
                <w:szCs w:val="24"/>
                <w:lang w:val="ro-RO"/>
              </w:rPr>
              <w:t>• Aplicarea deprinderilor profesionale, precum și cunoștințelor pedagogice-psihologice și metodologice în implementarea activităților educaționale.</w:t>
            </w:r>
          </w:p>
          <w:p w:rsidR="00E71731" w:rsidRPr="00EA0FA8"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Pr="00EA0FA8" w:rsidRDefault="00E71731" w:rsidP="00523463">
            <w:pPr>
              <w:pStyle w:val="HTML-kntformzott"/>
              <w:rPr>
                <w:rFonts w:ascii="Times New Roman" w:hAnsi="Times New Roman" w:cs="Times New Roman"/>
                <w:sz w:val="24"/>
                <w:szCs w:val="24"/>
                <w:lang w:val="ro-RO"/>
              </w:rPr>
            </w:pPr>
            <w:r w:rsidRPr="00EA0FA8">
              <w:rPr>
                <w:rFonts w:ascii="Times New Roman" w:hAnsi="Times New Roman" w:cs="Times New Roman"/>
                <w:sz w:val="24"/>
                <w:szCs w:val="24"/>
              </w:rPr>
              <w:t xml:space="preserve">C3. </w:t>
            </w:r>
            <w:r w:rsidRPr="00EA0FA8">
              <w:rPr>
                <w:rFonts w:ascii="Times New Roman" w:hAnsi="Times New Roman" w:cs="Times New Roman"/>
                <w:sz w:val="24"/>
                <w:szCs w:val="24"/>
                <w:lang w:val="ro-RO"/>
              </w:rPr>
              <w:t>Evaluearea procesul de învățare, a rezultatelor și a progresului elevilor</w:t>
            </w:r>
          </w:p>
          <w:p w:rsidR="00E71731" w:rsidRPr="00EA0FA8" w:rsidRDefault="00E71731" w:rsidP="00523463">
            <w:pPr>
              <w:pStyle w:val="HTML-kntformzott"/>
              <w:rPr>
                <w:rFonts w:ascii="Times New Roman" w:hAnsi="Times New Roman" w:cs="Times New Roman"/>
                <w:sz w:val="24"/>
                <w:szCs w:val="24"/>
              </w:rPr>
            </w:pPr>
            <w:r w:rsidRPr="00EA0FA8">
              <w:rPr>
                <w:rFonts w:ascii="Times New Roman" w:hAnsi="Times New Roman" w:cs="Times New Roman"/>
                <w:sz w:val="24"/>
                <w:szCs w:val="24"/>
                <w:lang w:val="ro-RO"/>
              </w:rPr>
              <w:t>• Dezvoltarea metodelor de evaluare pentru evaluarea individuală și de grup, a procesului de învățare, a rezultatelor și a progresului elevilor, ținând cont de caracteristicile specifice a vârstei.</w:t>
            </w: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t xml:space="preserve"> </w:t>
            </w:r>
          </w:p>
        </w:tc>
      </w:tr>
      <w:tr w:rsidR="00E71731" w:rsidTr="00523463">
        <w:trPr>
          <w:cantSplit/>
          <w:trHeight w:val="1775"/>
        </w:trPr>
        <w:tc>
          <w:tcPr>
            <w:tcW w:w="1985"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ind w:left="113" w:right="113"/>
              <w:rPr>
                <w:b/>
                <w:bCs/>
              </w:rPr>
            </w:pPr>
            <w:r>
              <w:rPr>
                <w:b/>
                <w:bCs/>
              </w:rPr>
              <w:t xml:space="preserve">Competente transversale </w:t>
            </w:r>
          </w:p>
        </w:tc>
        <w:tc>
          <w:tcPr>
            <w:tcW w:w="88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E1A80" w:rsidRDefault="009E1A80" w:rsidP="009E1A80">
            <w:pPr>
              <w:numPr>
                <w:ilvl w:val="0"/>
                <w:numId w:val="14"/>
              </w:numPr>
              <w:suppressAutoHyphens w:val="0"/>
              <w:jc w:val="both"/>
            </w:pPr>
            <w:r>
              <w:t>Transerul procedurilor specifice domeniului de cunoaştere studiat la nivelul licenţei într-o metodologie didactică relevantă pentru disciplina şcolară respectivă.</w:t>
            </w:r>
          </w:p>
          <w:p w:rsidR="009E1A80" w:rsidRDefault="009E1A80" w:rsidP="009E1A80">
            <w:pPr>
              <w:numPr>
                <w:ilvl w:val="0"/>
                <w:numId w:val="14"/>
              </w:numPr>
              <w:suppressAutoHyphens w:val="0"/>
              <w:jc w:val="both"/>
            </w:pPr>
            <w:r>
              <w:t>Identificarea problemelor în învăţare / predare / evaluare la nivelul grupurilor de elevi şi proiectarea de soluţii pentru rezolvarea acestora.</w:t>
            </w:r>
          </w:p>
          <w:p w:rsidR="009E1A80" w:rsidRDefault="009E1A80" w:rsidP="009E1A80">
            <w:pPr>
              <w:numPr>
                <w:ilvl w:val="0"/>
                <w:numId w:val="14"/>
              </w:numPr>
              <w:suppressAutoHyphens w:val="0"/>
              <w:jc w:val="both"/>
            </w:pPr>
            <w:r>
              <w:t>Aplicarea de proiecte de cercetare la nivelul clasei / şcolii pentru optimizarea procesului didactic şi dezvoltarea competenţelor metacognitive.</w:t>
            </w:r>
          </w:p>
          <w:p w:rsidR="009E1A80" w:rsidRDefault="009E1A80" w:rsidP="009E1A80">
            <w:pPr>
              <w:numPr>
                <w:ilvl w:val="0"/>
                <w:numId w:val="14"/>
              </w:numPr>
              <w:suppressAutoHyphens w:val="0"/>
              <w:jc w:val="both"/>
            </w:pPr>
            <w:r>
              <w:t>Comunicarea experienţelor de cercetare / învăţare către diferiţi parteneri în cadrul comunităţii educaţionale.</w:t>
            </w:r>
          </w:p>
          <w:p w:rsidR="00E71731" w:rsidRPr="009E1A80" w:rsidRDefault="009E1A80" w:rsidP="009E1A80">
            <w:pPr>
              <w:numPr>
                <w:ilvl w:val="0"/>
                <w:numId w:val="14"/>
              </w:numPr>
              <w:suppressAutoHyphens w:val="0"/>
              <w:jc w:val="both"/>
            </w:pPr>
            <w:r w:rsidRPr="009E1A80">
              <w:t>Angajarea în activităţi de promovare a unor pactici şi experienţe didactice cu impact social şi etic, în perspectivă mono- şi trans-disciplinară.</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 xml:space="preserve">7. </w:t>
      </w:r>
      <w:r w:rsidR="00E71731">
        <w:rPr>
          <w:b/>
        </w:rPr>
        <w:t>Obiectivele disciplinei</w:t>
      </w:r>
      <w:r w:rsidR="00E71731">
        <w:t xml:space="preserve"> (reieşind din grila competenţelor acumulate)</w:t>
      </w:r>
    </w:p>
    <w:tbl>
      <w:tblPr>
        <w:tblW w:w="0" w:type="auto"/>
        <w:tblInd w:w="108" w:type="dxa"/>
        <w:tblLayout w:type="fixed"/>
        <w:tblLook w:val="0000" w:firstRow="0" w:lastRow="0" w:firstColumn="0" w:lastColumn="0" w:noHBand="0" w:noVBand="0"/>
      </w:tblPr>
      <w:tblGrid>
        <w:gridCol w:w="2520"/>
        <w:gridCol w:w="8182"/>
      </w:tblGrid>
      <w:tr w:rsidR="00E71731" w:rsidTr="00523463">
        <w:tc>
          <w:tcPr>
            <w:tcW w:w="252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7.1 Obiectivul general al disciplinei</w:t>
            </w:r>
          </w:p>
        </w:tc>
        <w:tc>
          <w:tcPr>
            <w:tcW w:w="8182" w:type="dxa"/>
            <w:tcBorders>
              <w:top w:val="single" w:sz="4" w:space="0" w:color="000000"/>
              <w:left w:val="single" w:sz="4" w:space="0" w:color="000000"/>
              <w:bottom w:val="single" w:sz="4" w:space="0" w:color="000000"/>
              <w:right w:val="single" w:sz="4" w:space="0" w:color="000000"/>
            </w:tcBorders>
            <w:shd w:val="clear" w:color="auto" w:fill="D9D9D9"/>
          </w:tcPr>
          <w:p w:rsidR="00E71731" w:rsidRDefault="00E71731" w:rsidP="00523463">
            <w:pPr>
              <w:pStyle w:val="HTML-kntformzott"/>
              <w:rPr>
                <w:lang w:val="ro-RO"/>
              </w:rPr>
            </w:pPr>
            <w:r>
              <w:rPr>
                <w:lang w:val="ro-RO"/>
              </w:rPr>
              <w:t>Achiziționarea cunoștințelor metodologice și dezvoltarea competențelor profesorilor</w:t>
            </w:r>
          </w:p>
          <w:p w:rsidR="00E71731" w:rsidRDefault="00E71731" w:rsidP="00523463">
            <w:pPr>
              <w:pStyle w:val="HTML-kntformzott"/>
            </w:pPr>
          </w:p>
          <w:p w:rsidR="00E71731" w:rsidRDefault="00E71731" w:rsidP="00523463">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jc w:val="both"/>
            </w:pPr>
            <w:r>
              <w:t xml:space="preserve">Módszertani ismeretek elsajátítása és tanári kompetenciák fejlesztése </w:t>
            </w:r>
          </w:p>
          <w:p w:rsidR="00E71731" w:rsidRDefault="00E71731" w:rsidP="00523463">
            <w:pPr>
              <w:pStyle w:val="HTML-kntformzott"/>
            </w:pPr>
            <w:proofErr w:type="spellStart"/>
            <w:r w:rsidRPr="00CA6F6F">
              <w:rPr>
                <w:rFonts w:ascii="Times New Roman" w:hAnsi="Times New Roman" w:cs="Times New Roman"/>
                <w:b/>
                <w:sz w:val="24"/>
                <w:szCs w:val="24"/>
              </w:rPr>
              <w:t>Cursul</w:t>
            </w:r>
            <w:r>
              <w:t>-</w:t>
            </w:r>
            <w:proofErr w:type="spellEnd"/>
            <w:r>
              <w:t xml:space="preserve"> </w:t>
            </w:r>
            <w:r w:rsidRPr="00CA6F6F">
              <w:rPr>
                <w:rFonts w:ascii="Times New Roman" w:hAnsi="Times New Roman" w:cs="Times New Roman"/>
                <w:sz w:val="24"/>
                <w:szCs w:val="24"/>
                <w:lang w:val="ro-RO"/>
              </w:rPr>
              <w:t>pentru a face cunoștință cu scopuri, conținuturi,</w:t>
            </w:r>
          </w:p>
          <w:p w:rsidR="00E71731" w:rsidRDefault="00E71731" w:rsidP="00523463">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jc w:val="both"/>
            </w:pPr>
            <w:r>
              <w:t>metode de predare a chimiei în școli, modalitățile de evaluare a cunoștințelor și abilităților dezvoltate</w:t>
            </w:r>
          </w:p>
          <w:p w:rsidR="00E71731" w:rsidRDefault="00E71731" w:rsidP="00523463">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rPr>
                <w:b/>
                <w:bCs/>
              </w:rPr>
            </w:pPr>
          </w:p>
          <w:p w:rsidR="00E71731" w:rsidRDefault="00E71731" w:rsidP="00523463">
            <w:pPr>
              <w:pStyle w:val="HTML-kntformzott"/>
            </w:pPr>
            <w:proofErr w:type="spellStart"/>
            <w:r w:rsidRPr="00CA6F6F">
              <w:rPr>
                <w:rFonts w:ascii="Times New Roman" w:hAnsi="Times New Roman" w:cs="Times New Roman"/>
                <w:b/>
                <w:bCs/>
                <w:sz w:val="24"/>
                <w:szCs w:val="24"/>
              </w:rPr>
              <w:t>Seminar</w:t>
            </w:r>
            <w:proofErr w:type="spellEnd"/>
            <w:r w:rsidRPr="00CA6F6F">
              <w:rPr>
                <w:rFonts w:ascii="Times New Roman" w:hAnsi="Times New Roman" w:cs="Times New Roman"/>
                <w:b/>
                <w:bCs/>
                <w:sz w:val="24"/>
                <w:szCs w:val="24"/>
              </w:rPr>
              <w:t>:</w:t>
            </w:r>
            <w:r>
              <w:t xml:space="preserve"> </w:t>
            </w:r>
            <w:r w:rsidRPr="00CA6F6F">
              <w:rPr>
                <w:rFonts w:ascii="Times New Roman" w:hAnsi="Times New Roman" w:cs="Times New Roman"/>
                <w:sz w:val="24"/>
                <w:szCs w:val="24"/>
                <w:lang w:val="ro-RO"/>
              </w:rPr>
              <w:t>pregătirea de materiale auxiliare și dezvoltarea deprinderilor practice</w:t>
            </w:r>
          </w:p>
          <w:p w:rsidR="00E71731" w:rsidRDefault="00E71731" w:rsidP="0052346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pPr>
            <w:r>
              <w:t xml:space="preserve"> (prezentări, lucrare în grup, metode cooperative)</w:t>
            </w:r>
          </w:p>
          <w:p w:rsidR="00E71731" w:rsidRDefault="00E71731" w:rsidP="0052346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jc w:val="both"/>
            </w:pPr>
          </w:p>
        </w:tc>
      </w:tr>
      <w:tr w:rsidR="00E71731" w:rsidTr="00523463">
        <w:tc>
          <w:tcPr>
            <w:tcW w:w="252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7.2 Obiectivele specifice</w:t>
            </w: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c>
          <w:tcPr>
            <w:tcW w:w="8182" w:type="dxa"/>
            <w:tcBorders>
              <w:top w:val="single" w:sz="4" w:space="0" w:color="000000"/>
              <w:left w:val="single" w:sz="4" w:space="0" w:color="000000"/>
              <w:bottom w:val="single" w:sz="4" w:space="0" w:color="000000"/>
              <w:right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jc w:val="both"/>
            </w:pPr>
            <w:r>
              <w:rPr>
                <w:b/>
                <w:bCs/>
              </w:rPr>
              <w:t>În timpul cursului</w:t>
            </w:r>
          </w:p>
          <w:p w:rsidR="00E71731" w:rsidRDefault="00E71731" w:rsidP="00523463">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 xml:space="preserve">să înțeleagă scopul predării chimiei </w:t>
            </w:r>
          </w:p>
          <w:p w:rsidR="00E71731" w:rsidRDefault="00E71731" w:rsidP="00523463">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rsidRPr="00CA6F6F">
              <w:t>să poată percepe legătura s</w:t>
            </w:r>
            <w:r>
              <w:t>trânsă dintre științele naturii</w:t>
            </w:r>
            <w:r w:rsidRPr="00CA6F6F">
              <w:t>, responsabilitatea societ</w:t>
            </w:r>
            <w:r>
              <w:t>ății pentru păstrarea/ocrotire mediului inconjurător</w:t>
            </w:r>
          </w:p>
          <w:p w:rsidR="00E71731" w:rsidRDefault="00E71731" w:rsidP="00523463">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să recunoască</w:t>
            </w:r>
            <w:r w:rsidRPr="00CA6F6F">
              <w:t xml:space="preserve"> legătura strânsă dintre nivelul tehnic actual al societății și cunoștințele științei, în special </w:t>
            </w:r>
            <w:r>
              <w:t xml:space="preserve">cu </w:t>
            </w:r>
            <w:r w:rsidRPr="00CA6F6F">
              <w:t>chimia</w:t>
            </w:r>
          </w:p>
          <w:p w:rsidR="00E71731" w:rsidRDefault="00E71731" w:rsidP="00523463">
            <w:pPr>
              <w:numPr>
                <w:ilvl w:val="0"/>
                <w:numId w:val="3"/>
              </w:numPr>
              <w:tabs>
                <w:tab w:val="left" w:pos="0"/>
                <w:tab w:val="left" w:pos="252"/>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ind w:left="432"/>
              <w:jc w:val="both"/>
            </w:pPr>
            <w:r>
              <w:t>să utilizeze</w:t>
            </w:r>
            <w:r w:rsidRPr="00CA6F6F">
              <w:t xml:space="preserve"> posibilitățile </w:t>
            </w:r>
            <w:r>
              <w:t>digitale</w:t>
            </w:r>
            <w:r w:rsidRPr="00CA6F6F">
              <w:t xml:space="preserve"> </w:t>
            </w:r>
            <w:r>
              <w:t>în predarea chimie</w:t>
            </w: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Pr>
                <w:b/>
                <w:bCs/>
              </w:rPr>
              <w:t>Acticitate la seminar</w:t>
            </w:r>
          </w:p>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t>Studenții să fie capabili:</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analizeze manualele școlare, materialele auxiliare</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t>să prezinte experimente chimice, să interpreteze fenomenele chimice și cele mai importante rezultate ale chimiei moderne, să interpreteze atât calitativ cât și cantitativ la un nivel caracteristic vârstei, luând în considerare abilitățile de abstractizare și nivelul de cunoștințe ale elevilor;</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lastRenderedPageBreak/>
              <w:t xml:space="preserve">să prezinte cunoștințele științifice învățate, </w:t>
            </w:r>
            <w:r>
              <w:t>fenomenele chimice</w:t>
            </w:r>
            <w:r w:rsidRPr="00946F93">
              <w:t xml:space="preserve"> în </w:t>
            </w:r>
            <w:r>
              <w:t>prezentarea fenomenelor</w:t>
            </w:r>
            <w:r w:rsidRPr="00946F93">
              <w:t xml:space="preserve"> </w:t>
            </w:r>
            <w:r>
              <w:t>din natură</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946F93">
              <w:t>să înțeleagă importanța descrierilor matematice ale proceselor naturale</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rsidRPr="004F5155">
              <w:t>să cunoască și să aplice metode</w:t>
            </w:r>
            <w:r>
              <w:t xml:space="preserve">le și tehnicile </w:t>
            </w:r>
            <w:r w:rsidRPr="004F5155">
              <w:t xml:space="preserve">pedagogiei moderne în predarea chimiei în </w:t>
            </w:r>
            <w:r>
              <w:t>școală</w:t>
            </w:r>
            <w:r w:rsidRPr="004F5155">
              <w:t xml:space="preserve"> și în afara școlii (metoda proiectului, tehnici de cooperare, TIC</w:t>
            </w:r>
            <w:r>
              <w:t>, etc.</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planifice</w:t>
            </w:r>
            <w:r w:rsidRPr="004F5155">
              <w:t xml:space="preserve"> procesul educațional (curriculum, unitate de predare, plan de</w:t>
            </w:r>
            <w:r>
              <w:t xml:space="preserve"> lecție</w:t>
            </w:r>
            <w:r w:rsidRPr="004F5155">
              <w:t>)</w:t>
            </w:r>
          </w:p>
          <w:p w:rsidR="00E71731" w:rsidRDefault="00E71731" w:rsidP="00523463">
            <w:pPr>
              <w:numPr>
                <w:ilvl w:val="0"/>
                <w:numId w:val="3"/>
              </w:num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r>
              <w:t>să evaluaeze</w:t>
            </w:r>
            <w:r w:rsidRPr="004F5155">
              <w:t xml:space="preserve"> eficacitatea învățării</w:t>
            </w:r>
          </w:p>
          <w:p w:rsidR="00E71731" w:rsidRDefault="00E71731" w:rsidP="00523463">
            <w:pPr>
              <w:tabs>
                <w:tab w:val="left" w:pos="0"/>
                <w:tab w:val="left" w:pos="72"/>
                <w:tab w:val="left" w:pos="252"/>
                <w:tab w:val="left" w:pos="2952"/>
                <w:tab w:val="left" w:pos="3540"/>
                <w:tab w:val="left" w:pos="4248"/>
                <w:tab w:val="left" w:pos="4956"/>
                <w:tab w:val="left" w:pos="5664"/>
                <w:tab w:val="left" w:pos="6372"/>
                <w:tab w:val="left" w:pos="7080"/>
                <w:tab w:val="left" w:pos="7788"/>
                <w:tab w:val="left" w:pos="8496"/>
                <w:tab w:val="left" w:pos="9204"/>
                <w:tab w:val="left" w:pos="9912"/>
              </w:tabs>
              <w:autoSpaceDE w:val="0"/>
              <w:ind w:left="432"/>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t xml:space="preserve">8. </w:t>
      </w:r>
      <w:r w:rsidR="00E71731">
        <w:rPr>
          <w:b/>
        </w:rPr>
        <w:t>Conţinuturi</w:t>
      </w:r>
    </w:p>
    <w:tbl>
      <w:tblPr>
        <w:tblW w:w="10773" w:type="dxa"/>
        <w:tblInd w:w="108" w:type="dxa"/>
        <w:tblLayout w:type="fixed"/>
        <w:tblLook w:val="0000" w:firstRow="0" w:lastRow="0" w:firstColumn="0" w:lastColumn="0" w:noHBand="0" w:noVBand="0"/>
      </w:tblPr>
      <w:tblGrid>
        <w:gridCol w:w="6237"/>
        <w:gridCol w:w="142"/>
        <w:gridCol w:w="2126"/>
        <w:gridCol w:w="284"/>
        <w:gridCol w:w="905"/>
        <w:gridCol w:w="756"/>
        <w:gridCol w:w="182"/>
        <w:gridCol w:w="141"/>
      </w:tblGrid>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36307" w:rsidRDefault="00E36307" w:rsidP="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 xml:space="preserve">8.1 </w:t>
            </w:r>
            <w:r w:rsidR="00E71731">
              <w:t>Curs</w:t>
            </w: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E71731">
            <w:pPr>
              <w:snapToGrid w:val="0"/>
            </w:pPr>
            <w:r>
              <w:t>Metode didactice</w:t>
            </w:r>
            <w:r w:rsidR="00E36307">
              <w:t xml:space="preserve"> </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Observatii</w:t>
            </w: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36307" w:rsidRPr="00304205"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304205">
              <w:t xml:space="preserve">1. </w:t>
            </w:r>
            <w:r w:rsidR="00E71731" w:rsidRPr="00BA7281">
              <w:t>Introducere (obiective, conținut, teme, bibliografie, descrierea cerințelor examenului)</w:t>
            </w:r>
          </w:p>
          <w:p w:rsidR="00E90586" w:rsidRPr="00304205" w:rsidRDefault="00E905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71731" w:rsidRPr="004F5155" w:rsidRDefault="00E71731" w:rsidP="00E71731">
            <w:pPr>
              <w:pStyle w:val="HTML-kntformzott"/>
              <w:rPr>
                <w:rFonts w:ascii="Times New Roman" w:hAnsi="Times New Roman" w:cs="Times New Roman"/>
                <w:sz w:val="24"/>
                <w:szCs w:val="24"/>
              </w:rPr>
            </w:pPr>
            <w:r w:rsidRPr="004F5155">
              <w:rPr>
                <w:rFonts w:ascii="Times New Roman" w:hAnsi="Times New Roman" w:cs="Times New Roman"/>
                <w:sz w:val="24"/>
                <w:szCs w:val="24"/>
                <w:lang w:val="ro-RO"/>
              </w:rPr>
              <w:t>discuție, prezentare, ppt</w:t>
            </w: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schimbare in mentalitate</w:t>
            </w: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2F62B1" w:rsidRPr="00304205" w:rsidRDefault="00E36307" w:rsidP="002F62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sidRPr="00304205">
              <w:t xml:space="preserve">2. </w:t>
            </w:r>
            <w:r w:rsidR="00E71731" w:rsidRPr="00BA7281">
              <w:t>Locul și rolul predării chimiei în domeniul „Matematică și Științele naturii”. Chimia ca știință și ca materie școlară. Programe de chimie. Programul cadru. Curriculumul național pentru chimie. Obiective operaționale la orele de chimie</w:t>
            </w:r>
          </w:p>
          <w:p w:rsidR="009A4081" w:rsidRPr="00304205" w:rsidRDefault="009A4081" w:rsidP="009A408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E71731">
            <w:pPr>
              <w:snapToGrid w:val="0"/>
            </w:pPr>
            <w:r>
              <w:t>prelegere, prezentare, ppt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90586" w:rsidRPr="00304205" w:rsidRDefault="001D156B" w:rsidP="001D156B">
            <w:pPr>
              <w:snapToGrid w:val="0"/>
            </w:pPr>
            <w:r>
              <w:t xml:space="preserve">3 Motivarea elevilor </w:t>
            </w:r>
            <w:r w:rsidRPr="001D156B">
              <w:rPr>
                <w:rStyle w:val="st"/>
              </w:rPr>
              <w:t>pentru studiere la</w:t>
            </w:r>
            <w:r>
              <w:rPr>
                <w:rStyle w:val="st"/>
              </w:rPr>
              <w:t xml:space="preserve"> orele de chimie.</w:t>
            </w: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5B2B1F">
            <w:pPr>
              <w:snapToGrid w:val="0"/>
            </w:pPr>
            <w:r>
              <w:t>prelegere, prezentare, discutie, ppt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rsidP="00E9058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1C443C" w:rsidRPr="00304205" w:rsidRDefault="00E90586" w:rsidP="001D156B">
            <w:pPr>
              <w:suppressAutoHyphens w:val="0"/>
              <w:spacing w:after="200" w:line="276" w:lineRule="auto"/>
            </w:pPr>
            <w:r w:rsidRPr="00304205">
              <w:t xml:space="preserve">4. </w:t>
            </w:r>
            <w:r w:rsidR="001D156B">
              <w:t>Problemele învățării, cunoațterii și a schimbării conceptuale.</w:t>
            </w: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5B2B1F">
            <w:pPr>
              <w:snapToGrid w:val="0"/>
            </w:pPr>
            <w:r>
              <w:t>prelegere, prezentare, ppt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445D11" w:rsidRPr="001D156B" w:rsidRDefault="00E36307" w:rsidP="001D156B">
            <w:pPr>
              <w:pStyle w:val="HTML-kntformzott"/>
            </w:pPr>
            <w:r w:rsidRPr="00304205">
              <w:rPr>
                <w:sz w:val="24"/>
                <w:szCs w:val="24"/>
              </w:rPr>
              <w:t xml:space="preserve">5. </w:t>
            </w:r>
            <w:r w:rsidR="001D156B" w:rsidRPr="001D156B">
              <w:rPr>
                <w:rFonts w:ascii="Times New Roman" w:hAnsi="Times New Roman" w:cs="Times New Roman"/>
                <w:sz w:val="24"/>
                <w:szCs w:val="24"/>
                <w:lang w:val="ro-RO"/>
              </w:rPr>
              <w:t>De la teorii naive la păreri științifice.</w:t>
            </w: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5B2B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prelegere, prezentare, ppt, discutie</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C311D" w:rsidRPr="00304205" w:rsidRDefault="00E36307" w:rsidP="00EC311D">
            <w:pPr>
              <w:suppressAutoHyphens w:val="0"/>
              <w:spacing w:after="200" w:line="276" w:lineRule="auto"/>
            </w:pPr>
            <w:r w:rsidRPr="00304205">
              <w:t xml:space="preserve">6. </w:t>
            </w:r>
            <w:r w:rsidR="001D156B">
              <w:t>Științe și pseudoștiințe.</w:t>
            </w:r>
          </w:p>
          <w:p w:rsidR="00445D11" w:rsidRPr="00304205" w:rsidRDefault="00445D11"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E36307" w:rsidRDefault="005B2B1F">
            <w:pPr>
              <w:snapToGrid w:val="0"/>
            </w:pPr>
            <w:r>
              <w:t>prelegere, prezentare, ppt, discutie</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42B0D" w:rsidRDefault="00B42B0D" w:rsidP="00304205">
            <w:pPr>
              <w:snapToGrid w:val="0"/>
            </w:pPr>
            <w:r w:rsidRPr="00304205">
              <w:t xml:space="preserve">7. </w:t>
            </w:r>
            <w:r w:rsidR="001D156B">
              <w:t xml:space="preserve">Concepții greșite în chimie. </w:t>
            </w:r>
            <w:r w:rsidR="00E533BD" w:rsidRPr="00E533BD">
              <w:t xml:space="preserve">Greșeli </w:t>
            </w:r>
            <w:r w:rsidR="00E533BD">
              <w:t xml:space="preserve">tipice </w:t>
            </w:r>
            <w:r w:rsidR="00E533BD" w:rsidRPr="00E533BD">
              <w:t xml:space="preserve">conceptuale în chimie. </w:t>
            </w:r>
            <w:r w:rsidR="00304205" w:rsidRPr="00304205">
              <w:t>Misconception in Chemistry</w:t>
            </w:r>
            <w:r w:rsidR="00304205">
              <w:t>.</w:t>
            </w:r>
          </w:p>
          <w:p w:rsidR="00304205" w:rsidRPr="00304205" w:rsidRDefault="00304205" w:rsidP="00304205">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5B2B1F">
            <w:pPr>
              <w:snapToGrid w:val="0"/>
            </w:pPr>
            <w:r>
              <w:t>prelegere, prezentare, ppt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1D156B" w:rsidRDefault="00B42B0D" w:rsidP="001D156B">
            <w:pPr>
              <w:pStyle w:val="HTML-kntformzott"/>
            </w:pPr>
            <w:r w:rsidRPr="00304205">
              <w:rPr>
                <w:sz w:val="24"/>
                <w:szCs w:val="24"/>
              </w:rPr>
              <w:t>8</w:t>
            </w:r>
            <w:r w:rsidR="00E533BD">
              <w:rPr>
                <w:sz w:val="24"/>
                <w:szCs w:val="24"/>
              </w:rPr>
              <w:t xml:space="preserve"> </w:t>
            </w:r>
            <w:r w:rsidR="00E533BD" w:rsidRPr="00E533BD">
              <w:rPr>
                <w:rFonts w:ascii="Times New Roman" w:hAnsi="Times New Roman" w:cs="Times New Roman"/>
                <w:sz w:val="24"/>
                <w:szCs w:val="24"/>
                <w:lang w:val="ro-RO"/>
              </w:rPr>
              <w:t xml:space="preserve">Turnul </w:t>
            </w:r>
            <w:r w:rsidR="001D156B" w:rsidRPr="00E533BD">
              <w:rPr>
                <w:rFonts w:ascii="Times New Roman" w:hAnsi="Times New Roman" w:cs="Times New Roman"/>
                <w:sz w:val="24"/>
                <w:szCs w:val="24"/>
                <w:lang w:val="ro-RO"/>
              </w:rPr>
              <w:t>Babel</w:t>
            </w:r>
            <w:r w:rsidR="00E533BD" w:rsidRPr="00E533BD">
              <w:rPr>
                <w:rFonts w:ascii="Times New Roman" w:hAnsi="Times New Roman" w:cs="Times New Roman"/>
                <w:sz w:val="24"/>
                <w:szCs w:val="24"/>
                <w:lang w:val="ro-RO"/>
              </w:rPr>
              <w:t xml:space="preserve"> în chimie: p</w:t>
            </w:r>
            <w:r w:rsidR="001D156B" w:rsidRPr="00E533BD">
              <w:rPr>
                <w:rFonts w:ascii="Times New Roman" w:hAnsi="Times New Roman" w:cs="Times New Roman"/>
                <w:sz w:val="24"/>
                <w:szCs w:val="24"/>
                <w:lang w:val="ro-RO"/>
              </w:rPr>
              <w:t>robleme</w:t>
            </w:r>
            <w:r w:rsidR="00E533BD" w:rsidRPr="00E533BD">
              <w:rPr>
                <w:rFonts w:ascii="Times New Roman" w:hAnsi="Times New Roman" w:cs="Times New Roman"/>
                <w:sz w:val="24"/>
                <w:szCs w:val="24"/>
                <w:lang w:val="ro-RO"/>
              </w:rPr>
              <w:t xml:space="preserve">le </w:t>
            </w:r>
            <w:r w:rsidR="001D156B" w:rsidRPr="00E533BD">
              <w:rPr>
                <w:rFonts w:ascii="Times New Roman" w:hAnsi="Times New Roman" w:cs="Times New Roman"/>
                <w:sz w:val="24"/>
                <w:szCs w:val="24"/>
                <w:lang w:val="ro-RO"/>
              </w:rPr>
              <w:t xml:space="preserve">limbajului </w:t>
            </w:r>
            <w:r w:rsidR="00E533BD">
              <w:rPr>
                <w:rFonts w:ascii="Times New Roman" w:hAnsi="Times New Roman" w:cs="Times New Roman"/>
                <w:sz w:val="24"/>
                <w:szCs w:val="24"/>
                <w:lang w:val="ro-RO"/>
              </w:rPr>
              <w:t>specific chimiei</w:t>
            </w:r>
            <w:r w:rsidR="001D156B" w:rsidRPr="00E533BD">
              <w:rPr>
                <w:rFonts w:ascii="Times New Roman" w:hAnsi="Times New Roman" w:cs="Times New Roman"/>
                <w:sz w:val="24"/>
                <w:szCs w:val="24"/>
                <w:lang w:val="ro-RO"/>
              </w:rPr>
              <w:t>.</w:t>
            </w:r>
          </w:p>
          <w:p w:rsidR="00B42B0D" w:rsidRPr="00304205" w:rsidRDefault="00B42B0D" w:rsidP="00304205">
            <w:pPr>
              <w:suppressAutoHyphens w:val="0"/>
              <w:spacing w:after="200" w:line="276" w:lineRule="auto"/>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5B2B1F">
            <w:pPr>
              <w:snapToGrid w:val="0"/>
            </w:pPr>
            <w:r>
              <w:t>prelegere, prezentare, ppt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B42B0D"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B42B0D" w:rsidRPr="00E533BD" w:rsidRDefault="00B42B0D" w:rsidP="00E533BD">
            <w:pPr>
              <w:pStyle w:val="HTML-kntformzott"/>
              <w:rPr>
                <w:rFonts w:ascii="Times New Roman" w:hAnsi="Times New Roman" w:cs="Times New Roman"/>
                <w:sz w:val="24"/>
                <w:szCs w:val="24"/>
              </w:rPr>
            </w:pPr>
            <w:r w:rsidRPr="00E533BD">
              <w:rPr>
                <w:rFonts w:ascii="Times New Roman" w:hAnsi="Times New Roman" w:cs="Times New Roman"/>
                <w:sz w:val="24"/>
                <w:szCs w:val="24"/>
              </w:rPr>
              <w:t xml:space="preserve">9. </w:t>
            </w:r>
            <w:r w:rsidR="00E533BD" w:rsidRPr="00E533BD">
              <w:rPr>
                <w:rFonts w:ascii="Times New Roman" w:hAnsi="Times New Roman" w:cs="Times New Roman"/>
                <w:sz w:val="24"/>
                <w:szCs w:val="24"/>
                <w:lang w:val="ro-RO"/>
              </w:rPr>
              <w:t>Pedagogia educației de mediu și a durabilității (EDD)</w:t>
            </w:r>
          </w:p>
          <w:p w:rsidR="00CC4FD1" w:rsidRPr="00E533BD" w:rsidRDefault="00CC4FD1"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B42B0D" w:rsidRDefault="005B2B1F">
            <w:pPr>
              <w:snapToGrid w:val="0"/>
            </w:pPr>
            <w:r>
              <w:t>prelegere, prezentare, ppt, discutie</w:t>
            </w:r>
          </w:p>
          <w:p w:rsidR="00304205" w:rsidRDefault="00304205">
            <w:pPr>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B42B0D" w:rsidRDefault="00B42B0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533BD" w:rsidRPr="00E533BD" w:rsidRDefault="00CC4FD1" w:rsidP="00E533BD">
            <w:pPr>
              <w:pStyle w:val="HTML-kntformzott"/>
              <w:rPr>
                <w:rFonts w:ascii="Times New Roman" w:hAnsi="Times New Roman" w:cs="Times New Roman"/>
                <w:sz w:val="24"/>
                <w:szCs w:val="24"/>
              </w:rPr>
            </w:pPr>
            <w:r w:rsidRPr="00E533BD">
              <w:rPr>
                <w:rFonts w:ascii="Times New Roman" w:hAnsi="Times New Roman" w:cs="Times New Roman"/>
                <w:sz w:val="24"/>
                <w:szCs w:val="24"/>
              </w:rPr>
              <w:t xml:space="preserve">10. </w:t>
            </w:r>
            <w:r w:rsidR="00E533BD" w:rsidRPr="00E533BD">
              <w:rPr>
                <w:rFonts w:ascii="Times New Roman" w:hAnsi="Times New Roman" w:cs="Times New Roman"/>
                <w:sz w:val="24"/>
                <w:szCs w:val="24"/>
                <w:lang w:val="ro-RO"/>
              </w:rPr>
              <w:t>Dezvoltarea abilităților la ore de chimie</w:t>
            </w:r>
          </w:p>
          <w:p w:rsidR="00CC4FD1" w:rsidRPr="00E533BD" w:rsidRDefault="00CC4FD1" w:rsidP="00112AF0">
            <w:pPr>
              <w:snapToGrid w:val="0"/>
            </w:pPr>
          </w:p>
          <w:p w:rsidR="00112AF0" w:rsidRPr="00E533BD" w:rsidRDefault="00112AF0" w:rsidP="00112AF0">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304205" w:rsidRDefault="005B2B1F">
            <w:pPr>
              <w:snapToGrid w:val="0"/>
            </w:pPr>
            <w:r>
              <w:t xml:space="preserve">prelegere, prezentare, ppt, discutie </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E533BD" w:rsidRPr="00E533BD" w:rsidRDefault="00CC4FD1" w:rsidP="00E533BD">
            <w:pPr>
              <w:pStyle w:val="HTML-kntformzott"/>
              <w:rPr>
                <w:rFonts w:ascii="Times New Roman" w:hAnsi="Times New Roman" w:cs="Times New Roman"/>
                <w:sz w:val="24"/>
                <w:szCs w:val="24"/>
              </w:rPr>
            </w:pPr>
            <w:r w:rsidRPr="00E533BD">
              <w:rPr>
                <w:rFonts w:ascii="Times New Roman" w:hAnsi="Times New Roman" w:cs="Times New Roman"/>
                <w:sz w:val="24"/>
                <w:szCs w:val="24"/>
              </w:rPr>
              <w:t>11.</w:t>
            </w:r>
            <w:r w:rsidR="00EC311D" w:rsidRPr="00E533BD">
              <w:rPr>
                <w:rFonts w:ascii="Times New Roman" w:hAnsi="Times New Roman" w:cs="Times New Roman"/>
                <w:sz w:val="24"/>
                <w:szCs w:val="24"/>
              </w:rPr>
              <w:t xml:space="preserve"> </w:t>
            </w:r>
            <w:r w:rsidR="00E533BD" w:rsidRPr="00E533BD">
              <w:rPr>
                <w:rFonts w:ascii="Times New Roman" w:hAnsi="Times New Roman" w:cs="Times New Roman"/>
                <w:sz w:val="24"/>
                <w:szCs w:val="24"/>
                <w:lang w:val="ro-RO"/>
              </w:rPr>
              <w:t>Predarea chimiei orientate pe aplicații</w:t>
            </w:r>
          </w:p>
          <w:p w:rsidR="00CC4FD1" w:rsidRPr="00E533BD" w:rsidRDefault="00CC4FD1" w:rsidP="00445D11">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304205" w:rsidRDefault="005B2B1F">
            <w:pPr>
              <w:snapToGrid w:val="0"/>
            </w:pPr>
            <w:r>
              <w:t xml:space="preserve">prelegere, prezentare, ppt, discutie </w:t>
            </w:r>
          </w:p>
          <w:p w:rsidR="005B2B1F" w:rsidRDefault="005B2B1F">
            <w:pPr>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112AF0" w:rsidRPr="00304205" w:rsidRDefault="00CC4FD1" w:rsidP="005B2B1F">
            <w:pPr>
              <w:snapToGrid w:val="0"/>
            </w:pPr>
            <w:r w:rsidRPr="00304205">
              <w:t>12.</w:t>
            </w:r>
            <w:r w:rsidR="00112AF0" w:rsidRPr="00304205">
              <w:t xml:space="preserve"> </w:t>
            </w:r>
            <w:r w:rsidR="005B2B1F">
              <w:t xml:space="preserve">Metode cooperative în procesul de </w:t>
            </w:r>
            <w:r w:rsidR="005B2B1F">
              <w:rPr>
                <w:rStyle w:val="st"/>
              </w:rPr>
              <w:t>predare-învăţare-evaluare</w:t>
            </w:r>
            <w:r w:rsidR="005B2B1F" w:rsidRPr="00304205">
              <w:t xml:space="preserve"> </w:t>
            </w:r>
            <w:r w:rsidR="005B2B1F">
              <w:t>la ore de chimie.</w:t>
            </w:r>
          </w:p>
        </w:tc>
        <w:tc>
          <w:tcPr>
            <w:tcW w:w="2410" w:type="dxa"/>
            <w:gridSpan w:val="2"/>
            <w:tcBorders>
              <w:top w:val="single" w:sz="4" w:space="0" w:color="000000"/>
              <w:left w:val="single" w:sz="4" w:space="0" w:color="000000"/>
              <w:bottom w:val="single" w:sz="4" w:space="0" w:color="000000"/>
            </w:tcBorders>
            <w:shd w:val="clear" w:color="auto" w:fill="auto"/>
          </w:tcPr>
          <w:p w:rsidR="00304205" w:rsidRDefault="005B2B1F">
            <w:pPr>
              <w:snapToGrid w:val="0"/>
            </w:pPr>
            <w:r>
              <w:t xml:space="preserve">prelegere, prezentare, ppt, discutie </w:t>
            </w:r>
          </w:p>
          <w:p w:rsidR="005B2B1F" w:rsidRDefault="005B2B1F">
            <w:pPr>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112AF0" w:rsidRPr="00304205" w:rsidRDefault="00CC4FD1" w:rsidP="005B2B1F">
            <w:pPr>
              <w:snapToGrid w:val="0"/>
            </w:pPr>
            <w:r w:rsidRPr="00304205">
              <w:t>13.</w:t>
            </w:r>
            <w:r w:rsidR="00112AF0" w:rsidRPr="00304205">
              <w:t xml:space="preserve"> </w:t>
            </w:r>
            <w:r w:rsidR="005B2B1F">
              <w:rPr>
                <w:rStyle w:val="fontstyle01"/>
              </w:rPr>
              <w:t>Activitati de invatare bazate pe experimente de laborator. Exemplificari, noi p</w:t>
            </w:r>
            <w:r w:rsidR="005B2B1F">
              <w:t>osibilități.</w:t>
            </w:r>
          </w:p>
        </w:tc>
        <w:tc>
          <w:tcPr>
            <w:tcW w:w="2410" w:type="dxa"/>
            <w:gridSpan w:val="2"/>
            <w:tcBorders>
              <w:top w:val="single" w:sz="4" w:space="0" w:color="000000"/>
              <w:left w:val="single" w:sz="4" w:space="0" w:color="000000"/>
              <w:bottom w:val="single" w:sz="4" w:space="0" w:color="000000"/>
            </w:tcBorders>
            <w:shd w:val="clear" w:color="auto" w:fill="auto"/>
          </w:tcPr>
          <w:p w:rsidR="00304205" w:rsidRDefault="005B2B1F">
            <w:pPr>
              <w:snapToGrid w:val="0"/>
            </w:pPr>
            <w:r>
              <w:t xml:space="preserve">prelegere, prezentare, ppt, discutie </w:t>
            </w:r>
          </w:p>
          <w:p w:rsidR="005B2B1F" w:rsidRDefault="005B2B1F">
            <w:pPr>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CC4FD1" w:rsidTr="00C477FA">
        <w:trPr>
          <w:trHeight w:val="145"/>
        </w:trPr>
        <w:tc>
          <w:tcPr>
            <w:tcW w:w="6379" w:type="dxa"/>
            <w:gridSpan w:val="2"/>
            <w:tcBorders>
              <w:top w:val="single" w:sz="4" w:space="0" w:color="000000"/>
              <w:left w:val="single" w:sz="4" w:space="0" w:color="000000"/>
              <w:bottom w:val="single" w:sz="4" w:space="0" w:color="000000"/>
            </w:tcBorders>
            <w:shd w:val="clear" w:color="auto" w:fill="CCCCCC"/>
          </w:tcPr>
          <w:p w:rsidR="005B2B1F" w:rsidRDefault="00CC4FD1" w:rsidP="005B2B1F">
            <w:pPr>
              <w:pStyle w:val="HTML-kntformzott"/>
            </w:pPr>
            <w:r w:rsidRPr="00304205">
              <w:rPr>
                <w:sz w:val="24"/>
                <w:szCs w:val="24"/>
              </w:rPr>
              <w:t>14</w:t>
            </w:r>
            <w:r w:rsidR="00304205">
              <w:t xml:space="preserve">. </w:t>
            </w:r>
            <w:r w:rsidR="005B2B1F" w:rsidRPr="005B2B1F">
              <w:rPr>
                <w:rFonts w:ascii="Times New Roman" w:hAnsi="Times New Roman" w:cs="Times New Roman"/>
                <w:sz w:val="24"/>
                <w:szCs w:val="24"/>
                <w:lang w:val="ro-RO"/>
              </w:rPr>
              <w:t>Bazele metodologice ale cercetării educației chimice.</w:t>
            </w:r>
          </w:p>
          <w:p w:rsidR="00112AF0" w:rsidRPr="00304205" w:rsidRDefault="00112AF0" w:rsidP="00304205">
            <w:pPr>
              <w:snapToGrid w:val="0"/>
            </w:pPr>
          </w:p>
        </w:tc>
        <w:tc>
          <w:tcPr>
            <w:tcW w:w="2410" w:type="dxa"/>
            <w:gridSpan w:val="2"/>
            <w:tcBorders>
              <w:top w:val="single" w:sz="4" w:space="0" w:color="000000"/>
              <w:left w:val="single" w:sz="4" w:space="0" w:color="000000"/>
              <w:bottom w:val="single" w:sz="4" w:space="0" w:color="000000"/>
            </w:tcBorders>
            <w:shd w:val="clear" w:color="auto" w:fill="auto"/>
          </w:tcPr>
          <w:p w:rsidR="00304205" w:rsidRDefault="005B2B1F">
            <w:pPr>
              <w:snapToGrid w:val="0"/>
            </w:pPr>
            <w:r>
              <w:t xml:space="preserve">prelegere, prezentare, ppt, discutie </w:t>
            </w:r>
          </w:p>
          <w:p w:rsidR="005B2B1F" w:rsidRDefault="005B2B1F">
            <w:pPr>
              <w:snapToGrid w:val="0"/>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Pr>
          <w:p w:rsidR="00CC4FD1" w:rsidRDefault="00CC4F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rPr>
          <w:trHeight w:val="280"/>
        </w:trPr>
        <w:tc>
          <w:tcPr>
            <w:tcW w:w="10773" w:type="dxa"/>
            <w:gridSpan w:val="8"/>
            <w:tcBorders>
              <w:top w:val="single" w:sz="4" w:space="0" w:color="000000"/>
              <w:left w:val="single" w:sz="4" w:space="0" w:color="000000"/>
              <w:bottom w:val="single" w:sz="4" w:space="0" w:color="000000"/>
              <w:right w:val="single" w:sz="4" w:space="0" w:color="000000"/>
            </w:tcBorders>
            <w:shd w:val="clear" w:color="auto" w:fill="CCCCCC"/>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lastRenderedPageBreak/>
              <w:t>8.2 Bibliografie</w:t>
            </w:r>
          </w:p>
          <w:p w:rsidR="00E36307" w:rsidRDefault="00C477FA">
            <w:pPr>
              <w:widowControl w:val="0"/>
              <w:numPr>
                <w:ilvl w:val="0"/>
                <w:numId w:val="4"/>
              </w:numPr>
              <w:tabs>
                <w:tab w:val="left" w:pos="0"/>
              </w:tabs>
              <w:ind w:left="432"/>
            </w:pPr>
            <w:r>
              <w:t>Szalay Luca és mtsai (2015</w:t>
            </w:r>
            <w:r w:rsidRPr="00C477FA">
              <w:rPr>
                <w:i/>
              </w:rPr>
              <w:t xml:space="preserve">): A kémiatanítás módszertana. </w:t>
            </w:r>
            <w:r>
              <w:t xml:space="preserve">ELTE, Budapest </w:t>
            </w:r>
            <w:r w:rsidR="00FD55D9">
              <w:fldChar w:fldCharType="begin"/>
            </w:r>
            <w:r w:rsidR="00FD55D9">
              <w:instrText>HYPERLINK "http://ttomc.elte.hu/sites/default/files/kiadvany/kemiatanitas_modszertana_jegyzet.pdf"</w:instrText>
            </w:r>
            <w:r w:rsidR="00FD55D9">
              <w:fldChar w:fldCharType="separate"/>
            </w:r>
            <w:r w:rsidRPr="00CB7156">
              <w:rPr>
                <w:rStyle w:val="Hiperhivatkozs"/>
              </w:rPr>
              <w:t>http://ttomc.elte.hu/sites/default/files/kiadvany/kemiatanitas_modszertana_jegyzet.pdf</w:t>
            </w:r>
            <w:r w:rsidR="00FD55D9">
              <w:fldChar w:fldCharType="end"/>
            </w:r>
            <w:r>
              <w:t xml:space="preserve">   </w:t>
            </w:r>
            <w:r w:rsidR="00105426">
              <w:rPr>
                <w:sz w:val="20"/>
                <w:szCs w:val="20"/>
              </w:rPr>
              <w:t>2020.07.10</w:t>
            </w:r>
            <w:r>
              <w:t xml:space="preserve"> </w:t>
            </w:r>
          </w:p>
          <w:p w:rsidR="00E36307" w:rsidRDefault="00E36307">
            <w:pPr>
              <w:widowControl w:val="0"/>
              <w:numPr>
                <w:ilvl w:val="0"/>
                <w:numId w:val="4"/>
              </w:numPr>
              <w:tabs>
                <w:tab w:val="left" w:pos="0"/>
              </w:tabs>
              <w:ind w:left="432"/>
            </w:pPr>
            <w:r>
              <w:t xml:space="preserve">Dr. Nagy Zsuzsa, Dr.Victor András, Dr. Sárik Tibor (1995) </w:t>
            </w:r>
            <w:r>
              <w:rPr>
                <w:i/>
              </w:rPr>
              <w:t>Kémia tantárgypedagógia.</w:t>
            </w:r>
            <w:r>
              <w:t xml:space="preserve"> Nemzeti Tankönyvkiadó, Budapest</w:t>
            </w:r>
          </w:p>
          <w:p w:rsidR="00E36307" w:rsidRDefault="00E36307">
            <w:pPr>
              <w:widowControl w:val="0"/>
              <w:numPr>
                <w:ilvl w:val="0"/>
                <w:numId w:val="4"/>
              </w:numPr>
              <w:tabs>
                <w:tab w:val="left" w:pos="0"/>
              </w:tabs>
              <w:ind w:left="432"/>
              <w:jc w:val="both"/>
            </w:pPr>
            <w:r>
              <w:t xml:space="preserve">Kovács Zoltán (2006) </w:t>
            </w:r>
            <w:r>
              <w:rPr>
                <w:i/>
              </w:rPr>
              <w:t>A fizika és a kémia tanítása</w:t>
            </w:r>
            <w:r>
              <w:t>. Kolozsvári Egyetemi Kiadó (PUC)</w:t>
            </w:r>
          </w:p>
          <w:p w:rsidR="00E36307" w:rsidRDefault="00E36307">
            <w:pPr>
              <w:widowControl w:val="0"/>
              <w:numPr>
                <w:ilvl w:val="0"/>
                <w:numId w:val="4"/>
              </w:numPr>
              <w:tabs>
                <w:tab w:val="left" w:pos="0"/>
              </w:tabs>
              <w:ind w:left="432"/>
              <w:jc w:val="both"/>
            </w:pPr>
            <w:r>
              <w:t xml:space="preserve">Kovács Zoltán (2005) </w:t>
            </w:r>
            <w:r>
              <w:rPr>
                <w:i/>
              </w:rPr>
              <w:t>A fizika és a kémia tanításának pedagógiai-pszichológiai vonatkozásai.</w:t>
            </w:r>
            <w:r>
              <w:t xml:space="preserve"> Komp-Press, KORUNK</w:t>
            </w:r>
          </w:p>
          <w:p w:rsidR="00E36307" w:rsidRDefault="00EF158C">
            <w:pPr>
              <w:widowControl w:val="0"/>
              <w:numPr>
                <w:ilvl w:val="0"/>
                <w:numId w:val="4"/>
              </w:numPr>
              <w:tabs>
                <w:tab w:val="left" w:pos="0"/>
              </w:tabs>
              <w:ind w:left="432"/>
            </w:pPr>
            <w:r>
              <w:t xml:space="preserve">Mojzes János, </w:t>
            </w:r>
            <w:r w:rsidR="00E36307">
              <w:t xml:space="preserve">Cs. Nagy Gábor (1995) </w:t>
            </w:r>
            <w:r w:rsidR="00E36307">
              <w:rPr>
                <w:i/>
              </w:rPr>
              <w:t>Kémia tantárgypedagógia</w:t>
            </w:r>
            <w:r w:rsidR="00E36307">
              <w:t>. Nemzeti Tankönyvkiadó, Budapest</w:t>
            </w:r>
          </w:p>
          <w:p w:rsidR="00E36307" w:rsidRDefault="00E36307">
            <w:pPr>
              <w:widowControl w:val="0"/>
              <w:numPr>
                <w:ilvl w:val="0"/>
                <w:numId w:val="4"/>
              </w:numPr>
              <w:tabs>
                <w:tab w:val="left" w:pos="0"/>
              </w:tabs>
              <w:ind w:left="432"/>
              <w:jc w:val="both"/>
            </w:pPr>
            <w:r>
              <w:t xml:space="preserve">Radnóti Katalin és mások (2014) </w:t>
            </w:r>
            <w:r>
              <w:rPr>
                <w:i/>
              </w:rPr>
              <w:t>A természettudomány tanítása</w:t>
            </w:r>
            <w:r>
              <w:t>. Mozaik Kiadó, Szeged</w:t>
            </w:r>
          </w:p>
          <w:p w:rsidR="008355C4" w:rsidRDefault="00C477FA" w:rsidP="008355C4">
            <w:pPr>
              <w:widowControl w:val="0"/>
              <w:numPr>
                <w:ilvl w:val="0"/>
                <w:numId w:val="4"/>
              </w:numPr>
              <w:tabs>
                <w:tab w:val="left" w:pos="0"/>
              </w:tabs>
              <w:ind w:left="432"/>
              <w:jc w:val="both"/>
            </w:pPr>
            <w:r w:rsidRPr="008355C4">
              <w:t>Keglevich Kristóf: Kémiatörténet a kémia tanításában. Magyar Kémikusok Lapja, 2017 december</w:t>
            </w:r>
          </w:p>
          <w:p w:rsidR="008355C4" w:rsidRDefault="00C42AA7" w:rsidP="008355C4">
            <w:pPr>
              <w:widowControl w:val="0"/>
              <w:tabs>
                <w:tab w:val="left" w:pos="0"/>
              </w:tabs>
              <w:ind w:left="432"/>
              <w:jc w:val="both"/>
            </w:pPr>
            <w:hyperlink r:id="rId6" w:history="1">
              <w:r w:rsidR="008355C4" w:rsidRPr="008355C4">
                <w:rPr>
                  <w:rStyle w:val="Hiperhivatkozs"/>
                </w:rPr>
                <w:t>http://kemia.fazekas.hu/kemiatanaroknak/szakmai/mkl_2017_2018_kemiatort_kemia_tan.pdf</w:t>
              </w:r>
            </w:hyperlink>
            <w:r w:rsidR="00105426">
              <w:t xml:space="preserve">  </w:t>
            </w:r>
            <w:r w:rsidR="00105426" w:rsidRPr="00105426">
              <w:rPr>
                <w:sz w:val="20"/>
                <w:szCs w:val="20"/>
              </w:rPr>
              <w:t>2020.07.10</w:t>
            </w:r>
          </w:p>
          <w:p w:rsidR="008355C4" w:rsidRPr="008355C4" w:rsidRDefault="00EF158C" w:rsidP="00EF158C">
            <w:pPr>
              <w:widowControl w:val="0"/>
              <w:numPr>
                <w:ilvl w:val="0"/>
                <w:numId w:val="4"/>
              </w:numPr>
              <w:tabs>
                <w:tab w:val="left" w:pos="0"/>
              </w:tabs>
              <w:ind w:left="432"/>
              <w:jc w:val="both"/>
            </w:pPr>
            <w:r w:rsidRPr="008355C4">
              <w:t>Bohdaneczky Lászlóné</w:t>
            </w:r>
            <w:r>
              <w:t>,</w:t>
            </w:r>
            <w:r w:rsidRPr="008355C4">
              <w:t xml:space="preserve"> Sarka</w:t>
            </w:r>
            <w:r w:rsidRPr="008355C4">
              <w:rPr>
                <w:sz w:val="45"/>
                <w:szCs w:val="45"/>
              </w:rPr>
              <w:t xml:space="preserve"> </w:t>
            </w:r>
            <w:r w:rsidRPr="008355C4">
              <w:t>Lajos</w:t>
            </w:r>
            <w:r>
              <w:t xml:space="preserve">, </w:t>
            </w:r>
            <w:r w:rsidRPr="008355C4">
              <w:t>Tóth Zoltán</w:t>
            </w:r>
            <w:r>
              <w:t xml:space="preserve"> (2015)</w:t>
            </w:r>
            <w:r w:rsidRPr="008355C4">
              <w:t xml:space="preserve">: Kémiatanárok szakmódszertani továbbképzése </w:t>
            </w:r>
            <w:hyperlink r:id="rId7" w:history="1">
              <w:r w:rsidRPr="008355C4">
                <w:rPr>
                  <w:rStyle w:val="Hiperhivatkozs"/>
                  <w:sz w:val="20"/>
                  <w:szCs w:val="20"/>
                </w:rPr>
                <w:t>http://tanarkepzes.unideb.hu/szaktarnet/kiadvanyok/kemiatanarok_szakm_tovabbk.pdf?fbclid=IwAR3wzVtX2_uBnCqtBPqoMQrUxiJ60JuPkF4mWN_XXQmIjATS-r3HicYymU8</w:t>
              </w:r>
            </w:hyperlink>
            <w:r>
              <w:rPr>
                <w:sz w:val="20"/>
                <w:szCs w:val="20"/>
              </w:rPr>
              <w:t>, Debreceni Egyetemi Kiadó</w:t>
            </w:r>
          </w:p>
          <w:p w:rsidR="008355C4" w:rsidRDefault="00EF158C" w:rsidP="008355C4">
            <w:pPr>
              <w:widowControl w:val="0"/>
              <w:numPr>
                <w:ilvl w:val="0"/>
                <w:numId w:val="4"/>
              </w:numPr>
              <w:tabs>
                <w:tab w:val="left" w:pos="0"/>
              </w:tabs>
              <w:ind w:left="432"/>
              <w:jc w:val="both"/>
            </w:pPr>
            <w:r w:rsidRPr="00EF158C">
              <w:t>Revákné Markóczi Ibolya, Nyakóné Juhász Katalin (2011)</w:t>
            </w:r>
            <w:r>
              <w:rPr>
                <w:sz w:val="35"/>
                <w:szCs w:val="35"/>
              </w:rPr>
              <w:t xml:space="preserve">: </w:t>
            </w:r>
            <w:r>
              <w:t>A</w:t>
            </w:r>
            <w:r w:rsidRPr="00EF158C">
              <w:t xml:space="preserve"> természettudományok tanításának elméleti alapjai</w:t>
            </w:r>
            <w:r>
              <w:t>, Debreceni Egyetemi Kiadó</w:t>
            </w:r>
          </w:p>
          <w:p w:rsidR="00EF158C" w:rsidRDefault="003301AC" w:rsidP="00EF158C">
            <w:pPr>
              <w:widowControl w:val="0"/>
              <w:numPr>
                <w:ilvl w:val="0"/>
                <w:numId w:val="4"/>
              </w:numPr>
              <w:tabs>
                <w:tab w:val="left" w:pos="0"/>
              </w:tabs>
              <w:ind w:left="432"/>
              <w:jc w:val="both"/>
            </w:pPr>
            <w:r>
              <w:t xml:space="preserve"> Lente Gábor, Gunda Tamás, Csupor Dezső, Kovács Lajos (2017): (2018) Száz</w:t>
            </w:r>
            <w:r w:rsidR="00EF158C">
              <w:t xml:space="preserve"> kémiai mítosz. Tévhitek, félreértések, magyarázatok.</w:t>
            </w:r>
            <w:r>
              <w:t xml:space="preserve"> Akadémiai kiadó, Budapest</w:t>
            </w:r>
          </w:p>
          <w:p w:rsidR="00105426" w:rsidRDefault="00EF158C" w:rsidP="00105426">
            <w:pPr>
              <w:widowControl w:val="0"/>
              <w:numPr>
                <w:ilvl w:val="0"/>
                <w:numId w:val="4"/>
              </w:numPr>
              <w:tabs>
                <w:tab w:val="left" w:pos="0"/>
              </w:tabs>
              <w:ind w:left="432"/>
              <w:jc w:val="both"/>
            </w:pPr>
            <w:r>
              <w:t>Lente G</w:t>
            </w:r>
            <w:r w:rsidR="003301AC">
              <w:t>ábor, Gunda T</w:t>
            </w:r>
            <w:r>
              <w:t>amás, Csupor Dezső, Kovács Lajos</w:t>
            </w:r>
            <w:r w:rsidR="00EE6D53">
              <w:t xml:space="preserve"> (2014):</w:t>
            </w:r>
            <w:r>
              <w:t xml:space="preserve"> 100 Chemical Myths. Misconceptions, Misunderstandings, Explanations</w:t>
            </w:r>
            <w:r w:rsidR="00EE6D53">
              <w:t>. Springer</w:t>
            </w:r>
          </w:p>
          <w:p w:rsidR="00105426" w:rsidRDefault="00105426" w:rsidP="00105426">
            <w:pPr>
              <w:widowControl w:val="0"/>
              <w:numPr>
                <w:ilvl w:val="0"/>
                <w:numId w:val="4"/>
              </w:numPr>
              <w:tabs>
                <w:tab w:val="left" w:pos="0"/>
              </w:tabs>
              <w:ind w:left="432"/>
              <w:jc w:val="both"/>
            </w:pPr>
            <w:r>
              <w:t>Sanda Fatu ( 2008) Didactica Chimiei, Ed. Corint</w:t>
            </w:r>
          </w:p>
          <w:p w:rsidR="00105426" w:rsidRPr="00105426" w:rsidRDefault="00105426" w:rsidP="00105426">
            <w:pPr>
              <w:widowControl w:val="0"/>
              <w:numPr>
                <w:ilvl w:val="0"/>
                <w:numId w:val="4"/>
              </w:numPr>
              <w:tabs>
                <w:tab w:val="left" w:pos="0"/>
              </w:tabs>
              <w:ind w:left="432"/>
              <w:jc w:val="both"/>
            </w:pPr>
            <w:r>
              <w:t>A. Naumescu  (1997)</w:t>
            </w:r>
            <w:r w:rsidRPr="00105426">
              <w:t xml:space="preserve"> Notiuni de metodica predarii chimiei - </w:t>
            </w:r>
            <w:r>
              <w:t xml:space="preserve">Casa Cartii de Stiinta </w:t>
            </w:r>
          </w:p>
          <w:p w:rsidR="00105426" w:rsidRDefault="00105426" w:rsidP="00105426">
            <w:pPr>
              <w:widowControl w:val="0"/>
              <w:tabs>
                <w:tab w:val="left" w:pos="0"/>
              </w:tabs>
              <w:ind w:left="360"/>
              <w:jc w:val="both"/>
            </w:pPr>
          </w:p>
          <w:p w:rsidR="00EF158C" w:rsidRPr="00EF158C" w:rsidRDefault="00EF158C" w:rsidP="003301AC">
            <w:pPr>
              <w:widowControl w:val="0"/>
              <w:tabs>
                <w:tab w:val="left" w:pos="0"/>
              </w:tabs>
              <w:ind w:left="432"/>
              <w:jc w:val="both"/>
            </w:pPr>
          </w:p>
          <w:p w:rsidR="008355C4" w:rsidRPr="00EF158C" w:rsidRDefault="008355C4" w:rsidP="00EF158C">
            <w:pPr>
              <w:widowControl w:val="0"/>
              <w:tabs>
                <w:tab w:val="left" w:pos="0"/>
              </w:tabs>
              <w:jc w:val="both"/>
              <w:rPr>
                <w:sz w:val="20"/>
                <w:szCs w:val="20"/>
              </w:rPr>
            </w:pPr>
          </w:p>
        </w:tc>
      </w:tr>
      <w:tr w:rsidR="00E36307" w:rsidTr="00A72125">
        <w:trPr>
          <w:trHeight w:val="177"/>
        </w:trPr>
        <w:tc>
          <w:tcPr>
            <w:tcW w:w="6237" w:type="dxa"/>
            <w:tcBorders>
              <w:top w:val="single" w:sz="4" w:space="0" w:color="000000"/>
              <w:left w:val="single" w:sz="4" w:space="0" w:color="000000"/>
              <w:bottom w:val="single" w:sz="4" w:space="0" w:color="000000"/>
            </w:tcBorders>
            <w:shd w:val="clear" w:color="auto" w:fill="CCCCCC"/>
          </w:tcPr>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before="240" w:line="360" w:lineRule="auto"/>
            </w:pPr>
            <w:r>
              <w:t xml:space="preserve">8.3. </w:t>
            </w:r>
            <w:r w:rsidR="00E71731">
              <w:t>Seminarii/laborator</w:t>
            </w:r>
          </w:p>
        </w:tc>
        <w:tc>
          <w:tcPr>
            <w:tcW w:w="2268" w:type="dxa"/>
            <w:gridSpan w:val="2"/>
            <w:tcBorders>
              <w:top w:val="single" w:sz="4" w:space="0" w:color="000000"/>
              <w:left w:val="single" w:sz="4" w:space="0" w:color="000000"/>
              <w:bottom w:val="single" w:sz="4" w:space="0" w:color="000000"/>
            </w:tcBorders>
            <w:shd w:val="clear" w:color="auto" w:fill="CCCCCC"/>
            <w:vAlign w:val="center"/>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Metode didactice</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CCCCCC"/>
            <w:vAlign w:val="center"/>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Observatii</w:t>
            </w:r>
          </w:p>
        </w:tc>
      </w:tr>
      <w:tr w:rsidR="003C2712" w:rsidTr="00041416">
        <w:trPr>
          <w:gridAfter w:val="1"/>
          <w:wAfter w:w="141" w:type="dxa"/>
          <w:trHeight w:val="825"/>
        </w:trPr>
        <w:tc>
          <w:tcPr>
            <w:tcW w:w="6237" w:type="dxa"/>
            <w:tcBorders>
              <w:top w:val="single" w:sz="4" w:space="0" w:color="000000"/>
              <w:left w:val="single" w:sz="4" w:space="0" w:color="000000"/>
              <w:bottom w:val="single" w:sz="4" w:space="0" w:color="000000"/>
            </w:tcBorders>
            <w:shd w:val="clear" w:color="auto" w:fill="auto"/>
          </w:tcPr>
          <w:p w:rsidR="005B2B1F" w:rsidRPr="00BD5CCF" w:rsidRDefault="005B2B1F" w:rsidP="005B2B1F">
            <w:pPr>
              <w:pStyle w:val="HTML-kntformzott"/>
              <w:numPr>
                <w:ilvl w:val="0"/>
                <w:numId w:val="13"/>
              </w:numPr>
              <w:rPr>
                <w:rFonts w:ascii="Times New Roman" w:hAnsi="Times New Roman" w:cs="Times New Roman"/>
                <w:sz w:val="24"/>
                <w:szCs w:val="24"/>
              </w:rPr>
            </w:pPr>
            <w:r w:rsidRPr="00BD5CCF">
              <w:rPr>
                <w:rFonts w:ascii="Times New Roman" w:hAnsi="Times New Roman" w:cs="Times New Roman"/>
                <w:sz w:val="24"/>
                <w:szCs w:val="24"/>
                <w:lang w:val="ro-RO"/>
              </w:rPr>
              <w:t>Introducere (obiective, tematica, prezentarea bibliografiei si a activității, prezentarea cerințelor și a evaluării)</w:t>
            </w:r>
          </w:p>
          <w:p w:rsidR="003C2712" w:rsidRPr="00BD5CCF" w:rsidRDefault="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3C2712" w:rsidRDefault="005B2B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discutie</w:t>
            </w:r>
          </w:p>
        </w:tc>
        <w:tc>
          <w:tcPr>
            <w:tcW w:w="2127" w:type="dxa"/>
            <w:gridSpan w:val="4"/>
            <w:vMerge w:val="restart"/>
            <w:tcBorders>
              <w:top w:val="single" w:sz="4" w:space="0" w:color="000000"/>
              <w:left w:val="single" w:sz="4" w:space="0" w:color="000000"/>
              <w:right w:val="single" w:sz="4" w:space="0" w:color="000000"/>
            </w:tcBorders>
            <w:shd w:val="clear" w:color="auto" w:fill="auto"/>
          </w:tcPr>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D0687C" w:rsidRDefault="00D0687C" w:rsidP="00D06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Pentru seminar studenții pregătesc proiecte din tematica cursului. Proiectele sunt prezentate la seminar și evaluate și de către colegi.</w:t>
            </w:r>
          </w:p>
          <w:p w:rsidR="00D0687C" w:rsidRDefault="00D0687C" w:rsidP="00D06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D0687C" w:rsidP="00D06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Portofoliul final cuprinde aceste proiecte.</w:t>
            </w:r>
          </w:p>
        </w:tc>
      </w:tr>
      <w:tr w:rsidR="003C2712" w:rsidTr="00041416">
        <w:trPr>
          <w:gridAfter w:val="1"/>
          <w:wAfter w:w="141" w:type="dxa"/>
          <w:trHeight w:val="839"/>
        </w:trPr>
        <w:tc>
          <w:tcPr>
            <w:tcW w:w="6237" w:type="dxa"/>
            <w:tcBorders>
              <w:top w:val="single" w:sz="4" w:space="0" w:color="000000"/>
              <w:left w:val="single" w:sz="4" w:space="0" w:color="000000"/>
              <w:bottom w:val="single" w:sz="4" w:space="0" w:color="000000"/>
            </w:tcBorders>
            <w:shd w:val="clear" w:color="auto" w:fill="auto"/>
          </w:tcPr>
          <w:p w:rsidR="005B2B1F" w:rsidRPr="00BD5CCF" w:rsidRDefault="003C2712" w:rsidP="005B2B1F">
            <w:pPr>
              <w:pStyle w:val="HTML-kntformzott"/>
              <w:rPr>
                <w:rFonts w:ascii="Times New Roman" w:hAnsi="Times New Roman" w:cs="Times New Roman"/>
                <w:sz w:val="24"/>
                <w:szCs w:val="24"/>
              </w:rPr>
            </w:pPr>
            <w:r w:rsidRPr="00BD5CCF">
              <w:rPr>
                <w:rFonts w:ascii="Times New Roman" w:hAnsi="Times New Roman" w:cs="Times New Roman"/>
                <w:sz w:val="24"/>
                <w:szCs w:val="24"/>
              </w:rPr>
              <w:t>2</w:t>
            </w:r>
            <w:r w:rsidR="005B2B1F" w:rsidRPr="00BD5CCF">
              <w:rPr>
                <w:rStyle w:val="WW8Num2z0"/>
              </w:rPr>
              <w:t xml:space="preserve"> </w:t>
            </w:r>
            <w:r w:rsidR="00BD5CCF" w:rsidRPr="00BD5CCF">
              <w:rPr>
                <w:rStyle w:val="WW8Num2z0"/>
              </w:rPr>
              <w:t xml:space="preserve"> </w:t>
            </w:r>
            <w:proofErr w:type="spellStart"/>
            <w:r w:rsidR="005B2B1F" w:rsidRPr="00BD5CCF">
              <w:rPr>
                <w:rStyle w:val="st"/>
                <w:rFonts w:ascii="Times New Roman" w:hAnsi="Times New Roman" w:cs="Times New Roman"/>
                <w:sz w:val="24"/>
                <w:szCs w:val="24"/>
              </w:rPr>
              <w:t>Importanta</w:t>
            </w:r>
            <w:proofErr w:type="spellEnd"/>
            <w:r w:rsidR="005B2B1F" w:rsidRPr="00BD5CCF">
              <w:rPr>
                <w:rStyle w:val="st"/>
                <w:rFonts w:ascii="Times New Roman" w:hAnsi="Times New Roman" w:cs="Times New Roman"/>
                <w:sz w:val="24"/>
                <w:szCs w:val="24"/>
              </w:rPr>
              <w:t xml:space="preserve"> </w:t>
            </w:r>
            <w:proofErr w:type="spellStart"/>
            <w:r w:rsidR="005B2B1F" w:rsidRPr="00BD5CCF">
              <w:rPr>
                <w:rStyle w:val="Kiemels"/>
                <w:rFonts w:ascii="Times New Roman" w:hAnsi="Times New Roman" w:cs="Times New Roman"/>
                <w:sz w:val="24"/>
                <w:szCs w:val="24"/>
              </w:rPr>
              <w:t>chimiei</w:t>
            </w:r>
            <w:proofErr w:type="spellEnd"/>
            <w:r w:rsidR="005B2B1F" w:rsidRPr="00BD5CCF">
              <w:rPr>
                <w:rStyle w:val="st"/>
                <w:rFonts w:ascii="Times New Roman" w:hAnsi="Times New Roman" w:cs="Times New Roman"/>
                <w:sz w:val="24"/>
                <w:szCs w:val="24"/>
              </w:rPr>
              <w:t xml:space="preserve"> </w:t>
            </w:r>
            <w:proofErr w:type="spellStart"/>
            <w:r w:rsidR="005B2B1F" w:rsidRPr="00BD5CCF">
              <w:rPr>
                <w:rStyle w:val="st"/>
                <w:rFonts w:ascii="Times New Roman" w:hAnsi="Times New Roman" w:cs="Times New Roman"/>
                <w:sz w:val="24"/>
                <w:szCs w:val="24"/>
              </w:rPr>
              <w:t>in</w:t>
            </w:r>
            <w:proofErr w:type="spellEnd"/>
            <w:r w:rsidR="005B2B1F" w:rsidRPr="00BD5CCF">
              <w:rPr>
                <w:rStyle w:val="st"/>
                <w:rFonts w:ascii="Times New Roman" w:hAnsi="Times New Roman" w:cs="Times New Roman"/>
                <w:sz w:val="24"/>
                <w:szCs w:val="24"/>
              </w:rPr>
              <w:t xml:space="preserve"> </w:t>
            </w:r>
            <w:proofErr w:type="spellStart"/>
            <w:r w:rsidR="005B2B1F" w:rsidRPr="00BD5CCF">
              <w:rPr>
                <w:rStyle w:val="Kiemels"/>
                <w:rFonts w:ascii="Times New Roman" w:hAnsi="Times New Roman" w:cs="Times New Roman"/>
                <w:sz w:val="24"/>
                <w:szCs w:val="24"/>
              </w:rPr>
              <w:t>viata</w:t>
            </w:r>
            <w:proofErr w:type="spellEnd"/>
            <w:r w:rsidR="005B2B1F" w:rsidRPr="00BD5CCF">
              <w:rPr>
                <w:rStyle w:val="st"/>
                <w:rFonts w:ascii="Times New Roman" w:hAnsi="Times New Roman" w:cs="Times New Roman"/>
                <w:sz w:val="24"/>
                <w:szCs w:val="24"/>
              </w:rPr>
              <w:t xml:space="preserve"> </w:t>
            </w:r>
            <w:proofErr w:type="spellStart"/>
            <w:r w:rsidR="005B2B1F" w:rsidRPr="00BD5CCF">
              <w:rPr>
                <w:rStyle w:val="st"/>
                <w:rFonts w:ascii="Times New Roman" w:hAnsi="Times New Roman" w:cs="Times New Roman"/>
                <w:sz w:val="24"/>
                <w:szCs w:val="24"/>
              </w:rPr>
              <w:t>noastra</w:t>
            </w:r>
            <w:proofErr w:type="spellEnd"/>
            <w:r w:rsidR="00BD5CCF" w:rsidRPr="00BD5CCF">
              <w:rPr>
                <w:rStyle w:val="st"/>
                <w:rFonts w:ascii="Times New Roman" w:hAnsi="Times New Roman" w:cs="Times New Roman"/>
                <w:sz w:val="24"/>
                <w:szCs w:val="24"/>
              </w:rPr>
              <w:t xml:space="preserve">. </w:t>
            </w:r>
            <w:r w:rsidR="005B2B1F" w:rsidRPr="00BD5CCF">
              <w:rPr>
                <w:rFonts w:ascii="Times New Roman" w:hAnsi="Times New Roman" w:cs="Times New Roman"/>
                <w:sz w:val="24"/>
                <w:szCs w:val="24"/>
                <w:lang w:val="ro-RO"/>
              </w:rPr>
              <w:t xml:space="preserve">Rezultatele </w:t>
            </w:r>
            <w:r w:rsidR="00BD5CCF" w:rsidRPr="00BD5CCF">
              <w:rPr>
                <w:rFonts w:ascii="Times New Roman" w:hAnsi="Times New Roman" w:cs="Times New Roman"/>
                <w:sz w:val="24"/>
                <w:szCs w:val="24"/>
                <w:lang w:val="ro-RO"/>
              </w:rPr>
              <w:t>cercetarilor</w:t>
            </w:r>
            <w:r w:rsidR="005B2B1F" w:rsidRPr="00BD5CCF">
              <w:rPr>
                <w:rFonts w:ascii="Times New Roman" w:hAnsi="Times New Roman" w:cs="Times New Roman"/>
                <w:sz w:val="24"/>
                <w:szCs w:val="24"/>
                <w:lang w:val="ro-RO"/>
              </w:rPr>
              <w:t xml:space="preserve"> chimice în viața de zi cu zi. Nevoia și dificultatea aplicabilității practice a chimiei.</w:t>
            </w:r>
          </w:p>
          <w:p w:rsidR="003C2712" w:rsidRPr="00BD5CCF" w:rsidRDefault="005B2B1F" w:rsidP="00847D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r w:rsidRPr="00BD5CCF">
              <w:t xml:space="preserve"> </w:t>
            </w:r>
          </w:p>
          <w:p w:rsidR="003C2712" w:rsidRPr="00BD5CCF" w:rsidRDefault="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BD5CCF" w:rsidRPr="00BD5CCF" w:rsidRDefault="00BD5CCF" w:rsidP="00BD5CCF">
            <w:pPr>
              <w:pStyle w:val="HTML-kntformzott"/>
              <w:rPr>
                <w:rFonts w:ascii="Times New Roman" w:hAnsi="Times New Roman" w:cs="Times New Roman"/>
                <w:sz w:val="24"/>
                <w:szCs w:val="24"/>
              </w:rPr>
            </w:pPr>
            <w:r>
              <w:rPr>
                <w:rFonts w:ascii="Times New Roman" w:hAnsi="Times New Roman" w:cs="Times New Roman"/>
                <w:sz w:val="24"/>
                <w:szCs w:val="24"/>
                <w:lang w:val="ro-RO"/>
              </w:rPr>
              <w:t>grupuri cooperative, dicutie</w:t>
            </w:r>
          </w:p>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1117"/>
        </w:trPr>
        <w:tc>
          <w:tcPr>
            <w:tcW w:w="6237" w:type="dxa"/>
            <w:tcBorders>
              <w:top w:val="single" w:sz="4" w:space="0" w:color="000000"/>
              <w:left w:val="single" w:sz="4" w:space="0" w:color="000000"/>
              <w:bottom w:val="single" w:sz="4" w:space="0" w:color="000000"/>
            </w:tcBorders>
            <w:shd w:val="clear" w:color="auto" w:fill="auto"/>
          </w:tcPr>
          <w:p w:rsidR="00BD5CCF" w:rsidRPr="00BD5CCF" w:rsidRDefault="003C2712" w:rsidP="00BD5CCF">
            <w:pPr>
              <w:pStyle w:val="HTML-kntformzott"/>
              <w:rPr>
                <w:rFonts w:ascii="Times New Roman" w:hAnsi="Times New Roman" w:cs="Times New Roman"/>
                <w:sz w:val="24"/>
                <w:szCs w:val="24"/>
              </w:rPr>
            </w:pPr>
            <w:r w:rsidRPr="00BD5CCF">
              <w:rPr>
                <w:rFonts w:ascii="Times New Roman" w:hAnsi="Times New Roman" w:cs="Times New Roman"/>
                <w:sz w:val="24"/>
                <w:szCs w:val="24"/>
              </w:rPr>
              <w:t xml:space="preserve">3. </w:t>
            </w:r>
            <w:r w:rsidR="00BD5CCF" w:rsidRPr="00BD5CCF">
              <w:rPr>
                <w:rFonts w:ascii="Times New Roman" w:hAnsi="Times New Roman" w:cs="Times New Roman"/>
                <w:sz w:val="24"/>
                <w:szCs w:val="24"/>
                <w:lang w:val="ro-RO"/>
              </w:rPr>
              <w:t>Analiza programelor de fizică a claselor 5-10 evidențierea conceptelor/termenilor găsite si în chimie. Analiza transdisciplinară.</w:t>
            </w:r>
          </w:p>
          <w:p w:rsidR="003C2712" w:rsidRPr="00BD5CCF" w:rsidRDefault="003C2712" w:rsidP="003C2712">
            <w:pPr>
              <w:suppressAutoHyphens w:val="0"/>
              <w:spacing w:after="200" w:line="276" w:lineRule="auto"/>
            </w:pPr>
          </w:p>
        </w:tc>
        <w:tc>
          <w:tcPr>
            <w:tcW w:w="2268" w:type="dxa"/>
            <w:gridSpan w:val="2"/>
            <w:tcBorders>
              <w:top w:val="single" w:sz="4" w:space="0" w:color="000000"/>
              <w:left w:val="single" w:sz="4" w:space="0" w:color="000000"/>
              <w:bottom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 xml:space="preserve">csoportmunka </w:t>
            </w:r>
          </w:p>
        </w:tc>
        <w:tc>
          <w:tcPr>
            <w:tcW w:w="2127" w:type="dxa"/>
            <w:gridSpan w:val="4"/>
            <w:vMerge/>
            <w:tcBorders>
              <w:left w:val="single" w:sz="4" w:space="0" w:color="000000"/>
              <w:right w:val="single" w:sz="4" w:space="0" w:color="000000"/>
            </w:tcBorders>
            <w:shd w:val="clear" w:color="auto" w:fill="auto"/>
          </w:tcPr>
          <w:p w:rsidR="003C2712" w:rsidRDefault="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BD5CCF" w:rsidRPr="00A16DAD" w:rsidRDefault="003C2712" w:rsidP="00BD5CCF">
            <w:pPr>
              <w:pStyle w:val="HTML-kntformzott"/>
              <w:rPr>
                <w:rFonts w:ascii="Times New Roman" w:hAnsi="Times New Roman" w:cs="Times New Roman"/>
                <w:sz w:val="24"/>
                <w:szCs w:val="24"/>
              </w:rPr>
            </w:pPr>
            <w:r w:rsidRPr="00371C05">
              <w:rPr>
                <w:sz w:val="24"/>
                <w:szCs w:val="24"/>
              </w:rPr>
              <w:t xml:space="preserve">4. </w:t>
            </w:r>
            <w:r w:rsidR="00BD5CCF" w:rsidRPr="00A16DAD">
              <w:rPr>
                <w:rFonts w:ascii="Times New Roman" w:hAnsi="Times New Roman" w:cs="Times New Roman"/>
                <w:sz w:val="24"/>
                <w:szCs w:val="24"/>
                <w:lang w:val="ro-RO"/>
              </w:rPr>
              <w:t>Sesizarea</w:t>
            </w:r>
            <w:r w:rsidR="00BD5CCF">
              <w:rPr>
                <w:rFonts w:ascii="Times New Roman" w:hAnsi="Times New Roman" w:cs="Times New Roman"/>
                <w:sz w:val="24"/>
                <w:szCs w:val="24"/>
                <w:lang w:val="ro-RO"/>
              </w:rPr>
              <w:t xml:space="preserve"> conceptelor</w:t>
            </w:r>
            <w:r w:rsidR="00BD5CCF" w:rsidRPr="00A16DAD">
              <w:rPr>
                <w:rFonts w:ascii="Times New Roman" w:hAnsi="Times New Roman" w:cs="Times New Roman"/>
                <w:sz w:val="24"/>
                <w:szCs w:val="24"/>
                <w:lang w:val="ro-RO"/>
              </w:rPr>
              <w:t xml:space="preserve"> greșite ale elevilor: crearea unor teste: test combinat cu alegere multiplă dintr-o oarecare lectie.</w:t>
            </w:r>
          </w:p>
          <w:p w:rsidR="003C2712" w:rsidRPr="00371C05"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Pr="00371C05"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F86765" w:rsidRDefault="00C31B17" w:rsidP="00C31B17">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3C2712" w:rsidRPr="00371C05"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371C05">
              <w:t xml:space="preserve">5. </w:t>
            </w:r>
            <w:r w:rsidR="00BD5CCF">
              <w:t>Motiare</w:t>
            </w:r>
            <w:r w:rsidRPr="00371C05">
              <w:t xml:space="preserve">: </w:t>
            </w:r>
            <w:r w:rsidR="00BD5CCF" w:rsidRPr="00A16DAD">
              <w:t xml:space="preserve">Planificarea pregătirii unui proiect </w:t>
            </w:r>
            <w:r w:rsidR="00BD5CCF">
              <w:rPr>
                <w:rStyle w:val="st"/>
              </w:rPr>
              <w:t xml:space="preserve">despre laureaţii premiului </w:t>
            </w:r>
            <w:r w:rsidR="00BD5CCF">
              <w:rPr>
                <w:rStyle w:val="Kiemels"/>
              </w:rPr>
              <w:t>Nobel</w:t>
            </w:r>
            <w:r w:rsidR="00BD5CCF">
              <w:rPr>
                <w:rStyle w:val="st"/>
              </w:rPr>
              <w:t xml:space="preserve"> pentru chimie</w:t>
            </w:r>
            <w:r w:rsidR="00BD5CCF" w:rsidRPr="00A16DAD">
              <w:t xml:space="preserve">. </w:t>
            </w:r>
            <w:r w:rsidR="00C31B17">
              <w:t>sau proiect despre curiozități din istoria chimiei.</w:t>
            </w:r>
            <w:r>
              <w:t xml:space="preserve"> (</w:t>
            </w:r>
            <w:r w:rsidR="00C31B17">
              <w:t>la alegere</w:t>
            </w:r>
            <w:r>
              <w:t>)</w:t>
            </w:r>
          </w:p>
          <w:p w:rsidR="003C2712" w:rsidRPr="00371C05"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BD5CCF" w:rsidRDefault="00C31B17" w:rsidP="00C31B17">
            <w:pPr>
              <w:pStyle w:val="HTML-kntformzott"/>
              <w:rPr>
                <w:rFonts w:ascii="Times New Roman" w:hAnsi="Times New Roman" w:cs="Times New Roman"/>
                <w:sz w:val="24"/>
                <w:szCs w:val="24"/>
              </w:rPr>
            </w:pPr>
            <w:r>
              <w:rPr>
                <w:rFonts w:ascii="Times New Roman" w:hAnsi="Times New Roman" w:cs="Times New Roman"/>
                <w:sz w:val="24"/>
                <w:szCs w:val="24"/>
                <w:lang w:val="ro-RO"/>
              </w:rPr>
              <w:t>grupuri cooperative, dicutie</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C31B17" w:rsidRPr="00C31B17" w:rsidRDefault="003C2712" w:rsidP="00C31B17">
            <w:pPr>
              <w:pStyle w:val="HTML-kntformzott"/>
              <w:rPr>
                <w:rFonts w:ascii="Times New Roman" w:hAnsi="Times New Roman" w:cs="Times New Roman"/>
                <w:sz w:val="24"/>
                <w:szCs w:val="24"/>
              </w:rPr>
            </w:pPr>
            <w:r w:rsidRPr="00C31B17">
              <w:rPr>
                <w:rFonts w:ascii="Times New Roman" w:hAnsi="Times New Roman" w:cs="Times New Roman"/>
                <w:sz w:val="24"/>
                <w:szCs w:val="24"/>
              </w:rPr>
              <w:t>6</w:t>
            </w:r>
            <w:r w:rsidR="00C31B17">
              <w:rPr>
                <w:rFonts w:ascii="Times New Roman" w:hAnsi="Times New Roman" w:cs="Times New Roman"/>
                <w:sz w:val="24"/>
                <w:szCs w:val="24"/>
              </w:rPr>
              <w:t xml:space="preserve">. </w:t>
            </w:r>
            <w:r w:rsidR="00C31B17" w:rsidRPr="00C31B17">
              <w:rPr>
                <w:rFonts w:ascii="Times New Roman" w:hAnsi="Times New Roman" w:cs="Times New Roman"/>
                <w:sz w:val="24"/>
                <w:szCs w:val="24"/>
                <w:lang w:val="ro-RO"/>
              </w:rPr>
              <w:t>Investigarea conceptelor legate de poluarea aerului</w:t>
            </w:r>
          </w:p>
          <w:p w:rsidR="003C2712" w:rsidRPr="00371C05" w:rsidRDefault="003C2712" w:rsidP="00371C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F86765" w:rsidRDefault="00C31B17" w:rsidP="00C31B17">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C31B17" w:rsidRPr="00A16DAD" w:rsidRDefault="003C2712" w:rsidP="00C31B17">
            <w:pPr>
              <w:pStyle w:val="HTML-kntformzott"/>
              <w:rPr>
                <w:rFonts w:ascii="Times New Roman" w:hAnsi="Times New Roman" w:cs="Times New Roman"/>
                <w:sz w:val="24"/>
                <w:szCs w:val="24"/>
              </w:rPr>
            </w:pPr>
            <w:r w:rsidRPr="00371C05">
              <w:rPr>
                <w:sz w:val="24"/>
                <w:szCs w:val="24"/>
              </w:rPr>
              <w:lastRenderedPageBreak/>
              <w:t xml:space="preserve">7. </w:t>
            </w:r>
            <w:r w:rsidR="00C31B17" w:rsidRPr="00A16DAD">
              <w:rPr>
                <w:rFonts w:ascii="Times New Roman" w:hAnsi="Times New Roman" w:cs="Times New Roman"/>
                <w:sz w:val="24"/>
                <w:szCs w:val="24"/>
                <w:lang w:val="ro-RO"/>
              </w:rPr>
              <w:t>Construirea unei hărți conceptuale dintr-un curriculum ales, potrivit pentru evaluarea concepțiilor greșite ale elevilor.</w:t>
            </w:r>
          </w:p>
          <w:p w:rsidR="003C2712" w:rsidRPr="00371C05" w:rsidRDefault="003C2712" w:rsidP="00A721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Pr="00371C05" w:rsidRDefault="003C2712" w:rsidP="00A721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F86765" w:rsidRDefault="00C31B17" w:rsidP="00C31B17">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3C2712" w:rsidRPr="00371C05" w:rsidRDefault="003C2712" w:rsidP="00EC31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371C05">
              <w:t>8.</w:t>
            </w:r>
            <w:r w:rsidR="00C31B17">
              <w:t>Motivare</w:t>
            </w:r>
            <w:r w:rsidRPr="00371C05">
              <w:t xml:space="preserve">: </w:t>
            </w:r>
            <w:r w:rsidR="00C31B17">
              <w:t>Experimente la ore de chimie</w:t>
            </w:r>
            <w:r w:rsidRPr="00371C05">
              <w:t xml:space="preserve">. </w:t>
            </w:r>
            <w:r w:rsidR="00C31B17" w:rsidRPr="00A16DAD">
              <w:t>Experimente în picături (experimente individuale cu cantități mici de substanțe). Proiectare și prezentare experimente pentru a efecua în cadrul unei lecții de chimie, la alegere.</w:t>
            </w:r>
          </w:p>
          <w:p w:rsidR="003C2712" w:rsidRPr="00371C05" w:rsidRDefault="003C2712" w:rsidP="00EE26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F86765" w:rsidRDefault="00C31B17" w:rsidP="00C31B17">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 xml:space="preserve">prezentarea lucrărilor individuale, discuția, </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3C2712" w:rsidRPr="00C31B17" w:rsidRDefault="003C2712" w:rsidP="00C31B17">
            <w:pPr>
              <w:pStyle w:val="HTML-kntformzott"/>
              <w:rPr>
                <w:rFonts w:ascii="Times New Roman" w:hAnsi="Times New Roman" w:cs="Times New Roman"/>
                <w:sz w:val="24"/>
                <w:szCs w:val="24"/>
              </w:rPr>
            </w:pPr>
            <w:r w:rsidRPr="00C31B17">
              <w:rPr>
                <w:rFonts w:ascii="Times New Roman" w:hAnsi="Times New Roman" w:cs="Times New Roman"/>
                <w:sz w:val="24"/>
                <w:szCs w:val="24"/>
              </w:rPr>
              <w:t xml:space="preserve">9. </w:t>
            </w:r>
            <w:r w:rsidR="00C31B17" w:rsidRPr="00C31B17">
              <w:rPr>
                <w:rFonts w:ascii="Times New Roman" w:hAnsi="Times New Roman" w:cs="Times New Roman"/>
                <w:sz w:val="24"/>
                <w:szCs w:val="24"/>
                <w:lang w:val="ro-RO"/>
              </w:rPr>
              <w:t>Aplicarea metodei proiectului. Exemplificare.</w:t>
            </w:r>
          </w:p>
        </w:tc>
        <w:tc>
          <w:tcPr>
            <w:tcW w:w="2268" w:type="dxa"/>
            <w:gridSpan w:val="2"/>
            <w:tcBorders>
              <w:top w:val="single" w:sz="4" w:space="0" w:color="000000"/>
              <w:left w:val="single" w:sz="4" w:space="0" w:color="000000"/>
              <w:bottom w:val="single" w:sz="4" w:space="0" w:color="000000"/>
            </w:tcBorders>
            <w:shd w:val="clear" w:color="auto" w:fill="auto"/>
          </w:tcPr>
          <w:p w:rsidR="00C31B17" w:rsidRPr="00F86765" w:rsidRDefault="00C31B17" w:rsidP="00C31B17">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3C2712" w:rsidRDefault="003C2712" w:rsidP="00C31B17">
            <w:pPr>
              <w:pStyle w:val="HTML-kntformzott"/>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C31B17" w:rsidRPr="00C31B17" w:rsidRDefault="003C2712" w:rsidP="00C31B17">
            <w:pPr>
              <w:pStyle w:val="HTML-kntformzott"/>
              <w:rPr>
                <w:rFonts w:ascii="Times New Roman" w:hAnsi="Times New Roman" w:cs="Times New Roman"/>
                <w:sz w:val="24"/>
                <w:szCs w:val="24"/>
              </w:rPr>
            </w:pPr>
            <w:r w:rsidRPr="00C31B17">
              <w:rPr>
                <w:rFonts w:ascii="Times New Roman" w:hAnsi="Times New Roman" w:cs="Times New Roman"/>
                <w:sz w:val="24"/>
                <w:szCs w:val="24"/>
              </w:rPr>
              <w:t xml:space="preserve">10. </w:t>
            </w:r>
            <w:r w:rsidR="00C31B17" w:rsidRPr="00C31B17">
              <w:rPr>
                <w:rFonts w:ascii="Times New Roman" w:hAnsi="Times New Roman" w:cs="Times New Roman"/>
                <w:sz w:val="24"/>
                <w:szCs w:val="24"/>
                <w:lang w:val="ro-RO"/>
              </w:rPr>
              <w:t>Aplicarea tehnicilor de cooperare în predarea și învățarea chimiei</w:t>
            </w:r>
            <w:r w:rsidR="00C31B17">
              <w:rPr>
                <w:rFonts w:ascii="Times New Roman" w:hAnsi="Times New Roman" w:cs="Times New Roman"/>
                <w:sz w:val="24"/>
                <w:szCs w:val="24"/>
                <w:lang w:val="ro-RO"/>
              </w:rPr>
              <w:t>. Exemplificare.</w:t>
            </w:r>
          </w:p>
          <w:p w:rsidR="003C2712" w:rsidRPr="00C31B17" w:rsidRDefault="003C2712" w:rsidP="00EC31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C31B17" w:rsidRPr="00BD5CCF" w:rsidRDefault="00C31B17" w:rsidP="00C31B17">
            <w:pPr>
              <w:pStyle w:val="HTML-kntformzott"/>
              <w:rPr>
                <w:rFonts w:ascii="Times New Roman" w:hAnsi="Times New Roman" w:cs="Times New Roman"/>
                <w:sz w:val="24"/>
                <w:szCs w:val="24"/>
              </w:rPr>
            </w:pPr>
            <w:r>
              <w:rPr>
                <w:rFonts w:ascii="Times New Roman" w:hAnsi="Times New Roman" w:cs="Times New Roman"/>
                <w:sz w:val="24"/>
                <w:szCs w:val="24"/>
                <w:lang w:val="ro-RO"/>
              </w:rPr>
              <w:t>grupuri cooperative, dicutie</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3C2712" w:rsidRPr="00371C05" w:rsidRDefault="003C2712" w:rsidP="00EC31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371C05">
              <w:t xml:space="preserve">11. </w:t>
            </w:r>
            <w:r w:rsidR="00D0687C" w:rsidRPr="00E533BD">
              <w:t>Dezvoltarea abilităților la ore de chimie</w:t>
            </w:r>
            <w:r w:rsidR="00D0687C">
              <w:t>. Exemplificare.</w:t>
            </w:r>
          </w:p>
        </w:tc>
        <w:tc>
          <w:tcPr>
            <w:tcW w:w="2268" w:type="dxa"/>
            <w:gridSpan w:val="2"/>
            <w:tcBorders>
              <w:top w:val="single" w:sz="4" w:space="0" w:color="000000"/>
              <w:left w:val="single" w:sz="4" w:space="0" w:color="000000"/>
              <w:bottom w:val="single" w:sz="4" w:space="0" w:color="000000"/>
            </w:tcBorders>
            <w:shd w:val="clear" w:color="auto" w:fill="auto"/>
          </w:tcPr>
          <w:p w:rsidR="003C2712" w:rsidRDefault="00D0687C"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discutie</w:t>
            </w: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D0687C" w:rsidRDefault="003C2712" w:rsidP="00D0687C">
            <w:pPr>
              <w:pStyle w:val="HTML-kntformzott"/>
            </w:pPr>
            <w:r w:rsidRPr="00371C05">
              <w:rPr>
                <w:sz w:val="24"/>
                <w:szCs w:val="24"/>
              </w:rPr>
              <w:t>12</w:t>
            </w:r>
            <w:r w:rsidRPr="00D0687C">
              <w:rPr>
                <w:rFonts w:ascii="Times New Roman" w:hAnsi="Times New Roman" w:cs="Times New Roman"/>
                <w:sz w:val="24"/>
                <w:szCs w:val="24"/>
              </w:rPr>
              <w:t xml:space="preserve">. </w:t>
            </w:r>
            <w:r w:rsidR="00D0687C" w:rsidRPr="00D0687C">
              <w:rPr>
                <w:rFonts w:ascii="Times New Roman" w:hAnsi="Times New Roman" w:cs="Times New Roman"/>
                <w:sz w:val="24"/>
                <w:szCs w:val="24"/>
                <w:lang w:val="ro-RO"/>
              </w:rPr>
              <w:t xml:space="preserve">Educație de mediu: pentru </w:t>
            </w:r>
            <w:r w:rsidR="00D0687C">
              <w:rPr>
                <w:rFonts w:ascii="Times New Roman" w:hAnsi="Times New Roman" w:cs="Times New Roman"/>
                <w:sz w:val="24"/>
                <w:szCs w:val="24"/>
                <w:lang w:val="ro-RO"/>
              </w:rPr>
              <w:t>rezolvarea în</w:t>
            </w:r>
            <w:r w:rsidR="00D0687C" w:rsidRPr="00D0687C">
              <w:rPr>
                <w:rFonts w:ascii="Times New Roman" w:hAnsi="Times New Roman" w:cs="Times New Roman"/>
                <w:sz w:val="24"/>
                <w:szCs w:val="24"/>
                <w:lang w:val="ro-RO"/>
              </w:rPr>
              <w:t xml:space="preserve"> practică a </w:t>
            </w:r>
            <w:r w:rsidR="00D0687C">
              <w:rPr>
                <w:rFonts w:ascii="Times New Roman" w:hAnsi="Times New Roman" w:cs="Times New Roman"/>
                <w:sz w:val="24"/>
                <w:szCs w:val="24"/>
                <w:lang w:val="ro-RO"/>
              </w:rPr>
              <w:t>unor probleme</w:t>
            </w:r>
            <w:r w:rsidR="00D0687C" w:rsidRPr="00D0687C">
              <w:rPr>
                <w:rFonts w:ascii="Times New Roman" w:hAnsi="Times New Roman" w:cs="Times New Roman"/>
                <w:sz w:val="24"/>
                <w:szCs w:val="24"/>
                <w:lang w:val="ro-RO"/>
              </w:rPr>
              <w:t xml:space="preserve"> de mediu (planificare de proiecte școlare, căutare bibliografie, management de proiect)</w:t>
            </w:r>
          </w:p>
          <w:p w:rsidR="003C2712" w:rsidRPr="00371C05" w:rsidRDefault="003C2712" w:rsidP="00EC31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D0687C" w:rsidRPr="00F86765" w:rsidRDefault="00D0687C" w:rsidP="00D0687C">
            <w:pPr>
              <w:pStyle w:val="HTML-kntformzott"/>
              <w:rPr>
                <w:rFonts w:ascii="Times New Roman" w:hAnsi="Times New Roman" w:cs="Times New Roman"/>
                <w:sz w:val="24"/>
                <w:szCs w:val="24"/>
              </w:rPr>
            </w:pPr>
            <w:r>
              <w:rPr>
                <w:rFonts w:ascii="Times New Roman" w:hAnsi="Times New Roman" w:cs="Times New Roman"/>
                <w:sz w:val="24"/>
                <w:szCs w:val="24"/>
                <w:lang w:val="ro-RO"/>
              </w:rPr>
              <w:t>plan de lucru</w:t>
            </w:r>
            <w:r w:rsidRPr="00F86765">
              <w:rPr>
                <w:rFonts w:ascii="Times New Roman" w:hAnsi="Times New Roman" w:cs="Times New Roman"/>
                <w:sz w:val="24"/>
                <w:szCs w:val="24"/>
                <w:lang w:val="ro-RO"/>
              </w:rPr>
              <w:t xml:space="preserve">, discuția, </w:t>
            </w:r>
          </w:p>
          <w:p w:rsidR="003C2712" w:rsidRDefault="003C2712" w:rsidP="003C27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3C2712" w:rsidRPr="00371C05" w:rsidRDefault="003C2712" w:rsidP="00D06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rsidRPr="00371C05">
              <w:t xml:space="preserve">13. </w:t>
            </w:r>
            <w:r w:rsidR="00D0687C">
              <w:t>Prezentarea proiectelor</w:t>
            </w:r>
          </w:p>
        </w:tc>
        <w:tc>
          <w:tcPr>
            <w:tcW w:w="2268" w:type="dxa"/>
            <w:gridSpan w:val="2"/>
            <w:tcBorders>
              <w:top w:val="single" w:sz="4" w:space="0" w:color="000000"/>
              <w:left w:val="single" w:sz="4" w:space="0" w:color="000000"/>
              <w:bottom w:val="single" w:sz="4" w:space="0" w:color="000000"/>
            </w:tcBorders>
            <w:shd w:val="clear" w:color="auto" w:fill="auto"/>
          </w:tcPr>
          <w:p w:rsidR="00D0687C" w:rsidRPr="00F86765" w:rsidRDefault="00D0687C" w:rsidP="00D0687C">
            <w:pPr>
              <w:pStyle w:val="HTML-kntformzott"/>
              <w:rPr>
                <w:rFonts w:ascii="Times New Roman" w:hAnsi="Times New Roman" w:cs="Times New Roman"/>
                <w:sz w:val="24"/>
                <w:szCs w:val="24"/>
              </w:rPr>
            </w:pPr>
            <w:r w:rsidRPr="00F86765">
              <w:rPr>
                <w:rFonts w:ascii="Times New Roman" w:hAnsi="Times New Roman" w:cs="Times New Roman"/>
                <w:sz w:val="24"/>
                <w:szCs w:val="24"/>
                <w:lang w:val="ro-RO"/>
              </w:rPr>
              <w:t>prezentarea lucrărilor individuale, discuția, evaluarea</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3C2712" w:rsidTr="00041416">
        <w:trPr>
          <w:gridAfter w:val="1"/>
          <w:wAfter w:w="141" w:type="dxa"/>
          <w:trHeight w:val="559"/>
        </w:trPr>
        <w:tc>
          <w:tcPr>
            <w:tcW w:w="6237" w:type="dxa"/>
            <w:tcBorders>
              <w:top w:val="single" w:sz="4" w:space="0" w:color="000000"/>
              <w:left w:val="single" w:sz="4" w:space="0" w:color="000000"/>
              <w:bottom w:val="single" w:sz="4" w:space="0" w:color="000000"/>
            </w:tcBorders>
            <w:shd w:val="clear" w:color="auto" w:fill="auto"/>
          </w:tcPr>
          <w:p w:rsidR="00D0687C" w:rsidRPr="009B38A5" w:rsidRDefault="00D0687C" w:rsidP="00D0687C">
            <w:pPr>
              <w:pStyle w:val="HTML-kntformzott"/>
              <w:numPr>
                <w:ilvl w:val="0"/>
                <w:numId w:val="4"/>
              </w:numPr>
              <w:rPr>
                <w:rFonts w:ascii="Times New Roman" w:hAnsi="Times New Roman" w:cs="Times New Roman"/>
                <w:sz w:val="24"/>
                <w:szCs w:val="24"/>
              </w:rPr>
            </w:pPr>
            <w:r>
              <w:t xml:space="preserve"> </w:t>
            </w:r>
            <w:r w:rsidRPr="009B38A5">
              <w:rPr>
                <w:rFonts w:ascii="Times New Roman" w:hAnsi="Times New Roman" w:cs="Times New Roman"/>
                <w:sz w:val="24"/>
                <w:szCs w:val="24"/>
                <w:lang w:val="ro-RO"/>
              </w:rPr>
              <w:t xml:space="preserve">Analiza </w:t>
            </w:r>
            <w:r>
              <w:rPr>
                <w:rFonts w:ascii="Times New Roman" w:hAnsi="Times New Roman" w:cs="Times New Roman"/>
                <w:sz w:val="24"/>
                <w:szCs w:val="24"/>
                <w:lang w:val="ro-RO"/>
              </w:rPr>
              <w:t>activității la seminar</w:t>
            </w:r>
            <w:r w:rsidRPr="009B38A5">
              <w:rPr>
                <w:rFonts w:ascii="Times New Roman" w:hAnsi="Times New Roman" w:cs="Times New Roman"/>
                <w:sz w:val="24"/>
                <w:szCs w:val="24"/>
                <w:lang w:val="ro-RO"/>
              </w:rPr>
              <w:t>, evaluarea la sfârșitul semestrului</w:t>
            </w:r>
            <w:r>
              <w:rPr>
                <w:rFonts w:ascii="Times New Roman" w:hAnsi="Times New Roman" w:cs="Times New Roman"/>
                <w:sz w:val="24"/>
                <w:szCs w:val="24"/>
                <w:lang w:val="ro-RO"/>
              </w:rPr>
              <w:t>.</w:t>
            </w:r>
          </w:p>
          <w:p w:rsidR="003C2712" w:rsidRDefault="003C2712" w:rsidP="00EF15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p w:rsidR="003C2712" w:rsidRDefault="003C2712" w:rsidP="00EC31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268" w:type="dxa"/>
            <w:gridSpan w:val="2"/>
            <w:tcBorders>
              <w:top w:val="single" w:sz="4" w:space="0" w:color="000000"/>
              <w:left w:val="single" w:sz="4" w:space="0" w:color="000000"/>
              <w:bottom w:val="single" w:sz="4" w:space="0" w:color="000000"/>
            </w:tcBorders>
            <w:shd w:val="clear" w:color="auto" w:fill="auto"/>
          </w:tcPr>
          <w:p w:rsidR="00D0687C" w:rsidRPr="009B38A5" w:rsidRDefault="00D0687C" w:rsidP="00D0687C">
            <w:pPr>
              <w:pStyle w:val="HTML-kntformzott"/>
              <w:rPr>
                <w:rFonts w:ascii="Times New Roman" w:hAnsi="Times New Roman" w:cs="Times New Roman"/>
                <w:sz w:val="24"/>
                <w:szCs w:val="24"/>
              </w:rPr>
            </w:pPr>
            <w:r w:rsidRPr="009B38A5">
              <w:rPr>
                <w:rFonts w:ascii="Times New Roman" w:hAnsi="Times New Roman" w:cs="Times New Roman"/>
                <w:sz w:val="24"/>
                <w:szCs w:val="24"/>
                <w:lang w:val="ro-RO"/>
              </w:rPr>
              <w:t>discuții, analiză de portofoliu, feedback, sugestii</w:t>
            </w:r>
          </w:p>
          <w:p w:rsidR="003C2712" w:rsidRDefault="003C2712" w:rsidP="00C700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c>
          <w:tcPr>
            <w:tcW w:w="2127" w:type="dxa"/>
            <w:gridSpan w:val="4"/>
            <w:vMerge/>
            <w:tcBorders>
              <w:left w:val="single" w:sz="4" w:space="0" w:color="000000"/>
              <w:bottom w:val="single" w:sz="4" w:space="0" w:color="000000"/>
              <w:right w:val="single" w:sz="4" w:space="0" w:color="000000"/>
            </w:tcBorders>
            <w:shd w:val="clear" w:color="auto" w:fill="auto"/>
          </w:tcPr>
          <w:p w:rsidR="003C2712" w:rsidRDefault="003C2712" w:rsidP="00070B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p>
        </w:tc>
      </w:tr>
      <w:tr w:rsidR="00E36307" w:rsidTr="00C477FA">
        <w:tblPrEx>
          <w:tblCellMar>
            <w:left w:w="0" w:type="dxa"/>
            <w:right w:w="0" w:type="dxa"/>
          </w:tblCellMar>
        </w:tblPrEx>
        <w:trPr>
          <w:gridAfter w:val="2"/>
          <w:wAfter w:w="323" w:type="dxa"/>
          <w:trHeight w:val="292"/>
        </w:trPr>
        <w:tc>
          <w:tcPr>
            <w:tcW w:w="9694" w:type="dxa"/>
            <w:gridSpan w:val="5"/>
            <w:tcBorders>
              <w:top w:val="single" w:sz="4" w:space="0" w:color="000000"/>
              <w:left w:val="single" w:sz="4" w:space="0" w:color="000000"/>
              <w:bottom w:val="single" w:sz="4" w:space="0" w:color="000000"/>
            </w:tcBorders>
            <w:shd w:val="clear" w:color="auto" w:fill="D9D9D9"/>
          </w:tcPr>
          <w:p w:rsidR="00E36307" w:rsidRDefault="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pPr>
            <w:r>
              <w:t>8.4. Bibliografie</w:t>
            </w:r>
          </w:p>
          <w:p w:rsidR="00E36307" w:rsidRDefault="00E36307">
            <w:pPr>
              <w:widowControl w:val="0"/>
              <w:numPr>
                <w:ilvl w:val="0"/>
                <w:numId w:val="5"/>
              </w:numPr>
              <w:tabs>
                <w:tab w:val="left" w:pos="0"/>
              </w:tabs>
              <w:ind w:left="432"/>
            </w:pPr>
            <w:r>
              <w:t xml:space="preserve">Csapó Benő (szerk. 1998) </w:t>
            </w:r>
            <w:r>
              <w:rPr>
                <w:i/>
              </w:rPr>
              <w:t>Az iskolai tudás.</w:t>
            </w:r>
            <w:r>
              <w:t xml:space="preserve"> Osiris Kiadó, Budapest</w:t>
            </w:r>
          </w:p>
          <w:p w:rsidR="00E36307" w:rsidRDefault="00E36307">
            <w:pPr>
              <w:widowControl w:val="0"/>
              <w:numPr>
                <w:ilvl w:val="0"/>
                <w:numId w:val="5"/>
              </w:numPr>
              <w:tabs>
                <w:tab w:val="left" w:pos="0"/>
              </w:tabs>
              <w:ind w:left="432"/>
            </w:pPr>
            <w:r>
              <w:t xml:space="preserve">Dr. Balázs Lóránt (1996) </w:t>
            </w:r>
            <w:r>
              <w:rPr>
                <w:i/>
              </w:rPr>
              <w:t>A kémia története</w:t>
            </w:r>
            <w:r>
              <w:t>. Nemzeti Tankönyvkiadó. Budapest</w:t>
            </w:r>
          </w:p>
          <w:p w:rsidR="00E36307" w:rsidRDefault="00E36307">
            <w:pPr>
              <w:widowControl w:val="0"/>
              <w:numPr>
                <w:ilvl w:val="0"/>
                <w:numId w:val="5"/>
              </w:numPr>
              <w:tabs>
                <w:tab w:val="left" w:pos="0"/>
              </w:tabs>
              <w:ind w:left="432"/>
            </w:pPr>
            <w:r>
              <w:t>Dr. Balázs Lórántné (1993)</w:t>
            </w:r>
            <w:r>
              <w:rPr>
                <w:b/>
              </w:rPr>
              <w:t xml:space="preserve"> </w:t>
            </w:r>
            <w:r>
              <w:rPr>
                <w:i/>
              </w:rPr>
              <w:t>Kémia kísérletek.</w:t>
            </w:r>
            <w:r>
              <w:t xml:space="preserve"> Panem kiadó Budapest</w:t>
            </w:r>
          </w:p>
          <w:p w:rsidR="00E36307" w:rsidRDefault="00E36307">
            <w:pPr>
              <w:widowControl w:val="0"/>
              <w:numPr>
                <w:ilvl w:val="0"/>
                <w:numId w:val="5"/>
              </w:numPr>
              <w:tabs>
                <w:tab w:val="left" w:pos="0"/>
              </w:tabs>
              <w:ind w:left="432"/>
            </w:pPr>
            <w:r>
              <w:t xml:space="preserve">Görög Sándor (2001) </w:t>
            </w:r>
            <w:r>
              <w:rPr>
                <w:i/>
              </w:rPr>
              <w:t>Kémia</w:t>
            </w:r>
            <w:r>
              <w:t xml:space="preserve"> (Tudománypolitika Magyarországon) MTA, Budapest</w:t>
            </w:r>
          </w:p>
          <w:p w:rsidR="00E36307" w:rsidRDefault="00E36307">
            <w:pPr>
              <w:widowControl w:val="0"/>
              <w:numPr>
                <w:ilvl w:val="0"/>
                <w:numId w:val="5"/>
              </w:numPr>
              <w:tabs>
                <w:tab w:val="left" w:pos="0"/>
              </w:tabs>
              <w:ind w:left="432"/>
            </w:pPr>
            <w:r>
              <w:t xml:space="preserve">Dr. Lénárd Ferenc (1982) </w:t>
            </w:r>
            <w:r>
              <w:rPr>
                <w:i/>
              </w:rPr>
              <w:t>Képességek fejlesztése a tanítási órán.</w:t>
            </w:r>
            <w:r>
              <w:t xml:space="preserve"> Tankönyvkiadó, Budapest </w:t>
            </w:r>
          </w:p>
          <w:p w:rsidR="00E36307" w:rsidRDefault="00E36307">
            <w:pPr>
              <w:widowControl w:val="0"/>
              <w:numPr>
                <w:ilvl w:val="0"/>
                <w:numId w:val="5"/>
              </w:numPr>
              <w:tabs>
                <w:tab w:val="left" w:pos="0"/>
              </w:tabs>
              <w:ind w:left="432"/>
            </w:pPr>
            <w:r>
              <w:t xml:space="preserve">Riedel Miklós (szerk. 2002) </w:t>
            </w:r>
            <w:r>
              <w:rPr>
                <w:i/>
              </w:rPr>
              <w:t>Alkalmazott és kísérletező kémia a tanításban</w:t>
            </w:r>
            <w:r>
              <w:t>. XX. Kémiatanári konferencia. Eger 2002 augusztus 21-24. Előadás-összefoglalók</w:t>
            </w:r>
          </w:p>
          <w:p w:rsidR="00E36307" w:rsidRDefault="00E36307">
            <w:pPr>
              <w:widowControl w:val="0"/>
              <w:numPr>
                <w:ilvl w:val="0"/>
                <w:numId w:val="5"/>
              </w:numPr>
              <w:tabs>
                <w:tab w:val="left" w:pos="0"/>
              </w:tabs>
              <w:ind w:left="432"/>
            </w:pPr>
            <w:r>
              <w:t xml:space="preserve">Rózsahegyi Márta, Wajand Judit (1991) </w:t>
            </w:r>
            <w:r>
              <w:rPr>
                <w:i/>
              </w:rPr>
              <w:t>575 kísérlet a kémia tanításához.</w:t>
            </w:r>
            <w:r>
              <w:t xml:space="preserve"> Nemzeti Tankönyvkiadó, Budapest</w:t>
            </w:r>
          </w:p>
          <w:p w:rsidR="00E36307" w:rsidRDefault="00E36307">
            <w:pPr>
              <w:widowControl w:val="0"/>
              <w:numPr>
                <w:ilvl w:val="0"/>
                <w:numId w:val="5"/>
              </w:numPr>
              <w:tabs>
                <w:tab w:val="left" w:pos="0"/>
              </w:tabs>
              <w:ind w:left="432"/>
            </w:pPr>
            <w:r>
              <w:t xml:space="preserve">Rózsahegyi Márta, Wajand Judit (1992) </w:t>
            </w:r>
            <w:r>
              <w:rPr>
                <w:i/>
              </w:rPr>
              <w:t>Rendszerező kémia mintapéldákkal, feladatokkal.</w:t>
            </w:r>
            <w:r>
              <w:t xml:space="preserve"> Mozaik Oktatási Stúdió. Szeged</w:t>
            </w:r>
          </w:p>
          <w:p w:rsidR="00E36307" w:rsidRDefault="00E36307">
            <w:pPr>
              <w:widowControl w:val="0"/>
              <w:numPr>
                <w:ilvl w:val="0"/>
                <w:numId w:val="5"/>
              </w:numPr>
              <w:tabs>
                <w:tab w:val="left" w:pos="0"/>
              </w:tabs>
              <w:ind w:left="432"/>
            </w:pPr>
            <w:r>
              <w:t xml:space="preserve">Dr. Várnai György (1995) </w:t>
            </w:r>
            <w:r>
              <w:rPr>
                <w:i/>
              </w:rPr>
              <w:t>A környezeti nevelés a kísérletező kémiatanításban.</w:t>
            </w:r>
            <w:r>
              <w:t xml:space="preserve"> Kenguru Kft. Győr</w:t>
            </w:r>
          </w:p>
          <w:p w:rsidR="00E71731" w:rsidRDefault="00105426">
            <w:pPr>
              <w:widowControl w:val="0"/>
              <w:numPr>
                <w:ilvl w:val="0"/>
                <w:numId w:val="5"/>
              </w:numPr>
              <w:tabs>
                <w:tab w:val="left" w:pos="0"/>
              </w:tabs>
              <w:ind w:left="432"/>
            </w:pPr>
            <w:r>
              <w:t>Sanda Fatu ( 2008) Didactica Chimiei, Ed. Corint</w:t>
            </w:r>
          </w:p>
          <w:p w:rsidR="00105426" w:rsidRPr="00105426" w:rsidRDefault="00105426">
            <w:pPr>
              <w:widowControl w:val="0"/>
              <w:numPr>
                <w:ilvl w:val="0"/>
                <w:numId w:val="5"/>
              </w:numPr>
              <w:tabs>
                <w:tab w:val="left" w:pos="0"/>
              </w:tabs>
              <w:ind w:left="432"/>
            </w:pPr>
            <w:r>
              <w:t>A. Naumescu  (1997)</w:t>
            </w:r>
            <w:r w:rsidRPr="00105426">
              <w:t xml:space="preserve"> Notiuni de metodica predarii chimiei - </w:t>
            </w:r>
            <w:r>
              <w:t xml:space="preserve">Casa Cartii de Stiinta </w:t>
            </w:r>
          </w:p>
          <w:p w:rsidR="00E36307" w:rsidRDefault="00E36307">
            <w:pPr>
              <w:widowControl w:val="0"/>
              <w:numPr>
                <w:ilvl w:val="0"/>
                <w:numId w:val="5"/>
              </w:numPr>
              <w:tabs>
                <w:tab w:val="left" w:pos="0"/>
              </w:tabs>
              <w:ind w:left="432"/>
              <w:rPr>
                <w:i/>
              </w:rPr>
            </w:pPr>
            <w:r>
              <w:t xml:space="preserve">* * Ministerul Educaţiei şi Cercetării (2002) </w:t>
            </w:r>
            <w:r>
              <w:rPr>
                <w:i/>
              </w:rPr>
              <w:t>Ghid metodologic</w:t>
            </w:r>
          </w:p>
          <w:p w:rsidR="00E36307" w:rsidRDefault="00E36307">
            <w:pPr>
              <w:widowControl w:val="0"/>
              <w:numPr>
                <w:ilvl w:val="0"/>
                <w:numId w:val="5"/>
              </w:numPr>
              <w:tabs>
                <w:tab w:val="left" w:pos="0"/>
              </w:tabs>
              <w:ind w:left="432"/>
            </w:pPr>
            <w:r>
              <w:t xml:space="preserve">* * * Ministerul Educaţiei şi Cercetării Științifice. </w:t>
            </w:r>
            <w:r>
              <w:rPr>
                <w:i/>
              </w:rPr>
              <w:t>Programe de chimie</w:t>
            </w:r>
            <w:r>
              <w:t xml:space="preserve">. </w:t>
            </w:r>
            <w:hyperlink r:id="rId8" w:history="1">
              <w:r>
                <w:rPr>
                  <w:rStyle w:val="Hiperhivatkozs"/>
                </w:rPr>
                <w:t>www.edu.ro</w:t>
              </w:r>
            </w:hyperlink>
          </w:p>
        </w:tc>
        <w:tc>
          <w:tcPr>
            <w:tcW w:w="756" w:type="dxa"/>
            <w:tcBorders>
              <w:left w:val="single" w:sz="4" w:space="0" w:color="000000"/>
            </w:tcBorders>
            <w:shd w:val="clear" w:color="auto" w:fill="auto"/>
          </w:tcPr>
          <w:p w:rsidR="00E36307" w:rsidRDefault="00E36307">
            <w:pPr>
              <w:snapToGrid w:val="0"/>
            </w:pP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lastRenderedPageBreak/>
        <w:t xml:space="preserve">9. </w:t>
      </w:r>
      <w:r w:rsidR="00E71731">
        <w:rPr>
          <w:b/>
          <w:bCs/>
        </w:rPr>
        <w:t xml:space="preserve"> </w:t>
      </w:r>
      <w:r w:rsidR="00E71731">
        <w:rPr>
          <w:b/>
        </w:rPr>
        <w:t>Coroborarea conţinuturilor disciplinei cu aşteptările reprezentanţilor comunităţii epistemice, asociaţiilor profesionale şi angajatori reprezentativi din domeniul aferent programului</w:t>
      </w:r>
    </w:p>
    <w:tbl>
      <w:tblPr>
        <w:tblW w:w="0" w:type="auto"/>
        <w:tblInd w:w="108" w:type="dxa"/>
        <w:tblLayout w:type="fixed"/>
        <w:tblLook w:val="0000" w:firstRow="0" w:lastRow="0" w:firstColumn="0" w:lastColumn="0" w:noHBand="0" w:noVBand="0"/>
      </w:tblPr>
      <w:tblGrid>
        <w:gridCol w:w="10474"/>
      </w:tblGrid>
      <w:tr w:rsidR="00E36307">
        <w:trPr>
          <w:trHeight w:val="624"/>
        </w:trPr>
        <w:tc>
          <w:tcPr>
            <w:tcW w:w="10474" w:type="dxa"/>
            <w:tcBorders>
              <w:top w:val="single" w:sz="4" w:space="0" w:color="000000"/>
              <w:left w:val="single" w:sz="4" w:space="0" w:color="000000"/>
              <w:bottom w:val="single" w:sz="4" w:space="0" w:color="000000"/>
              <w:right w:val="single" w:sz="4" w:space="0" w:color="000000"/>
            </w:tcBorders>
            <w:shd w:val="clear" w:color="auto" w:fill="auto"/>
          </w:tcPr>
          <w:p w:rsidR="00E36307" w:rsidRPr="00E71731" w:rsidRDefault="00E71731" w:rsidP="00E71731">
            <w:pPr>
              <w:pStyle w:val="HTML-kntformzott"/>
              <w:rPr>
                <w:rFonts w:ascii="Times New Roman" w:hAnsi="Times New Roman" w:cs="Times New Roman"/>
                <w:sz w:val="24"/>
                <w:szCs w:val="24"/>
              </w:rPr>
            </w:pPr>
            <w:r>
              <w:rPr>
                <w:rFonts w:ascii="Times New Roman" w:hAnsi="Times New Roman" w:cs="Times New Roman"/>
                <w:sz w:val="24"/>
                <w:szCs w:val="24"/>
                <w:lang w:val="ro-RO"/>
              </w:rPr>
              <w:t xml:space="preserve">Conținutul cursului </w:t>
            </w:r>
            <w:r w:rsidRPr="00B633DE">
              <w:rPr>
                <w:rFonts w:ascii="Times New Roman" w:hAnsi="Times New Roman" w:cs="Times New Roman"/>
                <w:sz w:val="24"/>
                <w:szCs w:val="24"/>
                <w:lang w:val="ro-RO"/>
              </w:rPr>
              <w:t>axat pe</w:t>
            </w:r>
            <w:r>
              <w:rPr>
                <w:rFonts w:ascii="Times New Roman" w:hAnsi="Times New Roman" w:cs="Times New Roman"/>
                <w:sz w:val="24"/>
                <w:szCs w:val="24"/>
                <w:lang w:val="ro-RO"/>
              </w:rPr>
              <w:t xml:space="preserve"> practica (</w:t>
            </w:r>
            <w:r w:rsidRPr="00B633DE">
              <w:rPr>
                <w:rFonts w:ascii="Times New Roman" w:hAnsi="Times New Roman" w:cs="Times New Roman"/>
                <w:sz w:val="24"/>
                <w:szCs w:val="24"/>
                <w:lang w:val="ro-RO"/>
              </w:rPr>
              <w:t xml:space="preserve"> internship</w:t>
            </w:r>
            <w:r>
              <w:rPr>
                <w:rFonts w:ascii="Times New Roman" w:hAnsi="Times New Roman" w:cs="Times New Roman"/>
                <w:sz w:val="24"/>
                <w:szCs w:val="24"/>
                <w:lang w:val="ro-RO"/>
              </w:rPr>
              <w:t xml:space="preserve">) </w:t>
            </w:r>
            <w:r w:rsidRPr="00B633DE">
              <w:rPr>
                <w:rFonts w:ascii="Times New Roman" w:hAnsi="Times New Roman" w:cs="Times New Roman"/>
                <w:sz w:val="24"/>
                <w:szCs w:val="24"/>
                <w:lang w:val="ro-RO"/>
              </w:rPr>
              <w:t xml:space="preserve"> răspunde nevoilor </w:t>
            </w:r>
            <w:r>
              <w:rPr>
                <w:rFonts w:ascii="Times New Roman" w:hAnsi="Times New Roman" w:cs="Times New Roman"/>
                <w:sz w:val="24"/>
                <w:szCs w:val="24"/>
                <w:lang w:val="ro-RO"/>
              </w:rPr>
              <w:t>angajatorilor</w:t>
            </w:r>
            <w:r w:rsidRPr="00B633DE">
              <w:rPr>
                <w:rFonts w:ascii="Times New Roman" w:hAnsi="Times New Roman" w:cs="Times New Roman"/>
                <w:sz w:val="24"/>
                <w:szCs w:val="24"/>
                <w:lang w:val="ro-RO"/>
              </w:rPr>
              <w:t xml:space="preserve"> și organizațiilor profesionale. Obiectul disciplinei este în concordanță cu subiectele similare predate la </w:t>
            </w:r>
            <w:r>
              <w:rPr>
                <w:rFonts w:ascii="Times New Roman" w:hAnsi="Times New Roman" w:cs="Times New Roman"/>
                <w:sz w:val="24"/>
                <w:szCs w:val="24"/>
                <w:lang w:val="ro-RO"/>
              </w:rPr>
              <w:t xml:space="preserve">universitățile din </w:t>
            </w:r>
            <w:r w:rsidRPr="00B633DE">
              <w:rPr>
                <w:rFonts w:ascii="Times New Roman" w:hAnsi="Times New Roman" w:cs="Times New Roman"/>
                <w:sz w:val="24"/>
                <w:szCs w:val="24"/>
                <w:lang w:val="ro-RO"/>
              </w:rPr>
              <w:t>străin</w:t>
            </w:r>
            <w:r>
              <w:rPr>
                <w:rFonts w:ascii="Times New Roman" w:hAnsi="Times New Roman" w:cs="Times New Roman"/>
                <w:sz w:val="24"/>
                <w:szCs w:val="24"/>
                <w:lang w:val="ro-RO"/>
              </w:rPr>
              <w:t>ătat</w:t>
            </w:r>
            <w:r w:rsidRPr="00B633DE">
              <w:rPr>
                <w:rFonts w:ascii="Times New Roman" w:hAnsi="Times New Roman" w:cs="Times New Roman"/>
                <w:sz w:val="24"/>
                <w:szCs w:val="24"/>
                <w:lang w:val="ro-RO"/>
              </w:rPr>
              <w:t>e.</w:t>
            </w:r>
          </w:p>
        </w:tc>
      </w:tr>
    </w:tbl>
    <w:p w:rsidR="00E36307" w:rsidRPr="00E71731" w:rsidRDefault="00E36307" w:rsidP="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before="240"/>
        <w:rPr>
          <w:b/>
          <w:bCs/>
        </w:rPr>
      </w:pPr>
      <w:r>
        <w:rPr>
          <w:b/>
          <w:bCs/>
        </w:rPr>
        <w:t xml:space="preserve">10. </w:t>
      </w:r>
      <w:r w:rsidR="00E71731">
        <w:rPr>
          <w:b/>
          <w:bCs/>
        </w:rPr>
        <w:t>Evaluare</w:t>
      </w:r>
    </w:p>
    <w:tbl>
      <w:tblPr>
        <w:tblW w:w="0" w:type="auto"/>
        <w:tblInd w:w="108" w:type="dxa"/>
        <w:tblLayout w:type="fixed"/>
        <w:tblLook w:val="0000" w:firstRow="0" w:lastRow="0" w:firstColumn="0" w:lastColumn="0" w:noHBand="0" w:noVBand="0"/>
      </w:tblPr>
      <w:tblGrid>
        <w:gridCol w:w="2160"/>
        <w:gridCol w:w="3060"/>
        <w:gridCol w:w="3002"/>
        <w:gridCol w:w="2238"/>
      </w:tblGrid>
      <w:tr w:rsidR="00E71731" w:rsidTr="00523463">
        <w:tc>
          <w:tcPr>
            <w:tcW w:w="2160"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Tip activitate</w:t>
            </w:r>
          </w:p>
        </w:tc>
        <w:tc>
          <w:tcPr>
            <w:tcW w:w="306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4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snapToGrid w:val="0"/>
              <w:spacing w:line="360" w:lineRule="auto"/>
              <w:ind w:left="46"/>
            </w:pPr>
            <w:r>
              <w:t>10.1 criterii de evaluare</w:t>
            </w:r>
          </w:p>
        </w:tc>
        <w:tc>
          <w:tcPr>
            <w:tcW w:w="3002"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10.2 Metode de evaluare</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10.3 Pondere din nota finală</w:t>
            </w:r>
          </w:p>
        </w:tc>
      </w:tr>
      <w:tr w:rsidR="00E71731" w:rsidTr="00523463">
        <w:trPr>
          <w:trHeight w:val="135"/>
        </w:trPr>
        <w:tc>
          <w:tcPr>
            <w:tcW w:w="2160" w:type="dxa"/>
            <w:vMerge w:val="restart"/>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 xml:space="preserve">10.4 Előadás </w:t>
            </w:r>
          </w:p>
        </w:tc>
        <w:tc>
          <w:tcPr>
            <w:tcW w:w="306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Participare activa</w:t>
            </w:r>
          </w:p>
        </w:tc>
        <w:tc>
          <w:tcPr>
            <w:tcW w:w="3002"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Test</w:t>
            </w:r>
          </w:p>
        </w:tc>
        <w:tc>
          <w:tcPr>
            <w:tcW w:w="2238" w:type="dxa"/>
            <w:vMerge w:val="restart"/>
            <w:tcBorders>
              <w:top w:val="single" w:sz="4" w:space="0" w:color="000000"/>
              <w:left w:val="single" w:sz="4" w:space="0" w:color="000000"/>
              <w:right w:val="single" w:sz="4" w:space="0" w:color="000000"/>
            </w:tcBorders>
            <w:shd w:val="clear" w:color="auto" w:fill="auto"/>
            <w:vAlign w:val="center"/>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r>
              <w:t>50%</w:t>
            </w:r>
          </w:p>
        </w:tc>
      </w:tr>
      <w:tr w:rsidR="00E71731" w:rsidTr="00523463">
        <w:trPr>
          <w:trHeight w:val="135"/>
        </w:trPr>
        <w:tc>
          <w:tcPr>
            <w:tcW w:w="2160" w:type="dxa"/>
            <w:vMerge/>
            <w:tcBorders>
              <w:top w:val="single" w:sz="4" w:space="0" w:color="000000"/>
              <w:left w:val="single" w:sz="4" w:space="0" w:color="000000"/>
              <w:bottom w:val="single" w:sz="4" w:space="0" w:color="000000"/>
            </w:tcBorders>
            <w:shd w:val="clear" w:color="auto" w:fill="auto"/>
          </w:tcPr>
          <w:p w:rsidR="00E71731" w:rsidRDefault="00E71731" w:rsidP="00523463">
            <w:pPr>
              <w:widowControl w:val="0"/>
              <w:autoSpaceDE w:val="0"/>
              <w:snapToGrid w:val="0"/>
              <w:spacing w:line="360" w:lineRule="auto"/>
            </w:pPr>
          </w:p>
        </w:tc>
        <w:tc>
          <w:tcPr>
            <w:tcW w:w="306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c>
          <w:tcPr>
            <w:tcW w:w="3002"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Examen scris</w:t>
            </w:r>
          </w:p>
        </w:tc>
        <w:tc>
          <w:tcPr>
            <w:tcW w:w="2238" w:type="dxa"/>
            <w:vMerge/>
            <w:tcBorders>
              <w:left w:val="single" w:sz="4" w:space="0" w:color="000000"/>
              <w:bottom w:val="single" w:sz="4" w:space="0" w:color="000000"/>
              <w:right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r>
      <w:tr w:rsidR="00E71731" w:rsidTr="00523463">
        <w:trPr>
          <w:trHeight w:val="135"/>
        </w:trPr>
        <w:tc>
          <w:tcPr>
            <w:tcW w:w="2160" w:type="dxa"/>
            <w:vMerge w:val="restart"/>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10.5 Szeminárium / Labor</w:t>
            </w:r>
          </w:p>
        </w:tc>
        <w:tc>
          <w:tcPr>
            <w:tcW w:w="306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Participare activa</w:t>
            </w:r>
          </w:p>
        </w:tc>
        <w:tc>
          <w:tcPr>
            <w:tcW w:w="3002"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p>
        </w:tc>
        <w:tc>
          <w:tcPr>
            <w:tcW w:w="2238" w:type="dxa"/>
            <w:vMerge w:val="restart"/>
            <w:tcBorders>
              <w:top w:val="single" w:sz="4" w:space="0" w:color="000000"/>
              <w:left w:val="single" w:sz="4" w:space="0" w:color="000000"/>
              <w:right w:val="single" w:sz="4" w:space="0" w:color="000000"/>
            </w:tcBorders>
            <w:shd w:val="clear" w:color="auto" w:fill="auto"/>
            <w:vAlign w:val="center"/>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r>
              <w:t>50%</w:t>
            </w:r>
          </w:p>
        </w:tc>
      </w:tr>
      <w:tr w:rsidR="00E71731" w:rsidTr="00523463">
        <w:trPr>
          <w:trHeight w:val="135"/>
        </w:trPr>
        <w:tc>
          <w:tcPr>
            <w:tcW w:w="2160" w:type="dxa"/>
            <w:vMerge/>
            <w:tcBorders>
              <w:top w:val="single" w:sz="4" w:space="0" w:color="000000"/>
              <w:left w:val="single" w:sz="4" w:space="0" w:color="000000"/>
              <w:bottom w:val="single" w:sz="4" w:space="0" w:color="000000"/>
            </w:tcBorders>
            <w:shd w:val="clear" w:color="auto" w:fill="auto"/>
          </w:tcPr>
          <w:p w:rsidR="00E71731" w:rsidRDefault="00E71731" w:rsidP="00523463">
            <w:pPr>
              <w:widowControl w:val="0"/>
              <w:autoSpaceDE w:val="0"/>
              <w:snapToGrid w:val="0"/>
              <w:spacing w:line="360" w:lineRule="auto"/>
            </w:pPr>
          </w:p>
        </w:tc>
        <w:tc>
          <w:tcPr>
            <w:tcW w:w="3060" w:type="dxa"/>
            <w:tcBorders>
              <w:top w:val="single" w:sz="4" w:space="0" w:color="000000"/>
              <w:left w:val="single" w:sz="4" w:space="0" w:color="000000"/>
              <w:bottom w:val="single" w:sz="4" w:space="0" w:color="000000"/>
            </w:tcBorders>
            <w:shd w:val="clear" w:color="auto" w:fill="D9D9D9"/>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Proiecte de seminar (prezentate pe parcurs)</w:t>
            </w:r>
          </w:p>
        </w:tc>
        <w:tc>
          <w:tcPr>
            <w:tcW w:w="3002" w:type="dxa"/>
            <w:tcBorders>
              <w:top w:val="single" w:sz="4" w:space="0" w:color="000000"/>
              <w:left w:val="single" w:sz="4" w:space="0" w:color="000000"/>
              <w:bottom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portfoliu (proiecte de seminar)</w:t>
            </w:r>
          </w:p>
        </w:tc>
        <w:tc>
          <w:tcPr>
            <w:tcW w:w="2238" w:type="dxa"/>
            <w:vMerge/>
            <w:tcBorders>
              <w:left w:val="single" w:sz="4" w:space="0" w:color="000000"/>
              <w:bottom w:val="single" w:sz="4" w:space="0" w:color="000000"/>
              <w:right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jc w:val="center"/>
            </w:pPr>
          </w:p>
        </w:tc>
      </w:tr>
      <w:tr w:rsidR="00E71731" w:rsidTr="00523463">
        <w:tc>
          <w:tcPr>
            <w:tcW w:w="10460" w:type="dxa"/>
            <w:gridSpan w:val="4"/>
            <w:tcBorders>
              <w:top w:val="single" w:sz="4" w:space="0" w:color="000000"/>
              <w:left w:val="single" w:sz="4" w:space="0" w:color="000000"/>
              <w:bottom w:val="single" w:sz="4" w:space="0" w:color="000000"/>
              <w:right w:val="single" w:sz="4" w:space="0" w:color="000000"/>
            </w:tcBorders>
            <w:shd w:val="clear" w:color="auto" w:fill="auto"/>
          </w:tcPr>
          <w:p w:rsidR="00E71731" w:rsidRDefault="00E71731" w:rsidP="005234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line="360" w:lineRule="auto"/>
            </w:pPr>
            <w:r>
              <w:t>10.6 Standard minim de performanţă</w:t>
            </w:r>
          </w:p>
        </w:tc>
      </w:tr>
      <w:tr w:rsidR="00E71731" w:rsidTr="00523463">
        <w:trPr>
          <w:trHeight w:val="319"/>
        </w:trPr>
        <w:tc>
          <w:tcPr>
            <w:tcW w:w="10460" w:type="dxa"/>
            <w:gridSpan w:val="4"/>
            <w:tcBorders>
              <w:top w:val="single" w:sz="4" w:space="0" w:color="000000"/>
              <w:left w:val="single" w:sz="4" w:space="0" w:color="000000"/>
              <w:bottom w:val="single" w:sz="4" w:space="0" w:color="000000"/>
              <w:right w:val="single" w:sz="4" w:space="0" w:color="000000"/>
            </w:tcBorders>
            <w:shd w:val="clear" w:color="auto" w:fill="auto"/>
          </w:tcPr>
          <w:p w:rsidR="00E71731" w:rsidRPr="00B633DE" w:rsidRDefault="00E71731" w:rsidP="00E71731">
            <w:pPr>
              <w:pStyle w:val="Listaszerbekezds"/>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hu-HU" w:eastAsia="hu-HU"/>
              </w:rPr>
            </w:pPr>
            <w:r w:rsidRPr="00B633DE">
              <w:rPr>
                <w:lang w:eastAsia="hu-HU"/>
              </w:rPr>
              <w:t>Conștientizarea abilităților elevilor și profesorilor.</w:t>
            </w:r>
          </w:p>
          <w:p w:rsidR="00E71731" w:rsidRDefault="00E71731" w:rsidP="00E71731">
            <w:pPr>
              <w:pStyle w:val="HTML-kntformzott"/>
              <w:numPr>
                <w:ilvl w:val="0"/>
                <w:numId w:val="10"/>
              </w:numPr>
            </w:pPr>
            <w:r w:rsidRPr="00B633DE">
              <w:rPr>
                <w:rFonts w:ascii="Times New Roman" w:hAnsi="Times New Roman" w:cs="Times New Roman"/>
                <w:sz w:val="24"/>
                <w:szCs w:val="24"/>
                <w:lang w:val="ro-RO"/>
              </w:rPr>
              <w:t>Compilarea unui portofoliu profesional pedagogic.</w:t>
            </w:r>
          </w:p>
        </w:tc>
      </w:tr>
    </w:tbl>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36307" w:rsidRDefault="00E3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p w:rsidR="00E71731" w:rsidRDefault="00E71731" w:rsidP="00E71731">
      <w:pPr>
        <w:ind w:firstLine="708"/>
      </w:pPr>
      <w:r>
        <w:t>Data completării</w:t>
      </w:r>
      <w:r>
        <w:tab/>
      </w:r>
      <w:r>
        <w:tab/>
        <w:t>Semnătura titularului de curs</w:t>
      </w:r>
      <w:r>
        <w:tab/>
      </w:r>
      <w:r>
        <w:tab/>
        <w:t>Semnătura titularului de seminar</w:t>
      </w:r>
    </w:p>
    <w:p w:rsidR="00E71731" w:rsidRDefault="00E71731" w:rsidP="00E71731">
      <w:pPr>
        <w:ind w:left="2832" w:hanging="2124"/>
      </w:pPr>
      <w:r>
        <w:rPr>
          <w:lang w:val="en-US"/>
        </w:rPr>
        <w:t>15.07.2020</w:t>
      </w:r>
      <w:r>
        <w:tab/>
      </w:r>
      <w:r>
        <w:tab/>
      </w:r>
      <w:r>
        <w:tab/>
        <w:t xml:space="preserve">Lect. </w:t>
      </w:r>
      <w:proofErr w:type="gramStart"/>
      <w:r>
        <w:t>dr</w:t>
      </w:r>
      <w:proofErr w:type="gramEnd"/>
      <w:r>
        <w:t xml:space="preserve">. </w:t>
      </w:r>
      <w:r>
        <w:rPr>
          <w:lang w:val="hu-HU"/>
        </w:rPr>
        <w:t>Sógor</w:t>
      </w:r>
      <w:r>
        <w:t xml:space="preserve"> Csilla</w:t>
      </w:r>
      <w:r>
        <w:tab/>
      </w:r>
      <w:r>
        <w:tab/>
      </w:r>
      <w:r>
        <w:tab/>
        <w:t xml:space="preserve">Lect. dr. </w:t>
      </w:r>
      <w:r>
        <w:rPr>
          <w:lang w:val="hu-HU"/>
        </w:rPr>
        <w:t>Sógor</w:t>
      </w:r>
      <w:r>
        <w:t xml:space="preserve"> Csilla</w:t>
      </w:r>
      <w:r w:rsidRPr="00FE26E3">
        <w:rPr>
          <w:noProof/>
          <w:lang w:val="hu-HU" w:eastAsia="hu-HU"/>
        </w:rPr>
        <w:drawing>
          <wp:inline distT="0" distB="0" distL="0" distR="0">
            <wp:extent cx="1085850" cy="619125"/>
            <wp:effectExtent l="19050" t="0" r="0" b="0"/>
            <wp:docPr id="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r>
        <w:tab/>
      </w:r>
      <w:r>
        <w:tab/>
      </w:r>
      <w:r>
        <w:tab/>
      </w:r>
      <w:r>
        <w:tab/>
      </w:r>
      <w:r w:rsidRPr="00FE26E3">
        <w:rPr>
          <w:noProof/>
          <w:lang w:val="hu-HU" w:eastAsia="hu-HU"/>
        </w:rPr>
        <w:drawing>
          <wp:inline distT="0" distB="0" distL="0" distR="0">
            <wp:extent cx="1085850" cy="619125"/>
            <wp:effectExtent l="19050" t="0" r="0" b="0"/>
            <wp:docPr id="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32000"/>
                    </a:blip>
                    <a:srcRect/>
                    <a:stretch>
                      <a:fillRect/>
                    </a:stretch>
                  </pic:blipFill>
                  <pic:spPr bwMode="auto">
                    <a:xfrm>
                      <a:off x="0" y="0"/>
                      <a:ext cx="1085850" cy="619125"/>
                    </a:xfrm>
                    <a:prstGeom prst="rect">
                      <a:avLst/>
                    </a:prstGeom>
                    <a:solidFill>
                      <a:srgbClr val="FFFFFF"/>
                    </a:solidFill>
                    <a:ln w="9525">
                      <a:noFill/>
                      <a:miter lim="800000"/>
                      <a:headEnd/>
                      <a:tailEnd/>
                    </a:ln>
                  </pic:spPr>
                </pic:pic>
              </a:graphicData>
            </a:graphic>
          </wp:inline>
        </w:drawing>
      </w:r>
    </w:p>
    <w:p w:rsidR="00E71731" w:rsidRDefault="00E71731" w:rsidP="00E71731">
      <w:pPr>
        <w:ind w:left="6372" w:firstLine="708"/>
      </w:pPr>
    </w:p>
    <w:p w:rsidR="00E71731" w:rsidRDefault="00E71731" w:rsidP="00E71731">
      <w:pPr>
        <w:ind w:firstLine="708"/>
      </w:pPr>
      <w:r>
        <w:t>Data avizării în departament</w:t>
      </w:r>
      <w:r>
        <w:tab/>
      </w:r>
      <w:r>
        <w:tab/>
      </w:r>
      <w:r>
        <w:tab/>
        <w:t>Semnătura directorului de departament</w:t>
      </w:r>
    </w:p>
    <w:p w:rsidR="00E71731" w:rsidRDefault="00E71731" w:rsidP="00E71731">
      <w:pPr>
        <w:ind w:firstLine="708"/>
      </w:pPr>
      <w:r>
        <w:rPr>
          <w:lang w:val="en-US"/>
        </w:rPr>
        <w:t>20.07.2020</w:t>
      </w:r>
      <w:r>
        <w:tab/>
      </w:r>
      <w:r>
        <w:tab/>
      </w:r>
      <w:r>
        <w:tab/>
      </w:r>
      <w:r>
        <w:tab/>
      </w:r>
      <w:r>
        <w:tab/>
      </w:r>
      <w:r>
        <w:tab/>
        <w:t>…............................</w:t>
      </w:r>
      <w:r>
        <w:tab/>
      </w:r>
    </w:p>
    <w:p w:rsidR="00E90586" w:rsidRDefault="00E90586" w:rsidP="00E717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pPr>
    </w:p>
    <w:sectPr w:rsidR="00E90586" w:rsidSect="005762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641" w:hanging="357"/>
      </w:pPr>
      <w:rPr>
        <w:rFonts w:ascii="Symbol" w:hAnsi="Symbol" w:cs="Times New Roman"/>
        <w:b w:val="0"/>
        <w:bCs w:val="0"/>
        <w:i w:val="0"/>
        <w:iCs w:val="0"/>
        <w:strike w:val="0"/>
        <w:dstrike w:val="0"/>
        <w:color w:val="auto"/>
        <w:sz w:val="24"/>
        <w:szCs w:val="24"/>
        <w:u w:val="none"/>
      </w:rPr>
    </w:lvl>
    <w:lvl w:ilvl="1">
      <w:start w:val="1"/>
      <w:numFmt w:val="bullet"/>
      <w:lvlText w:val=""/>
      <w:lvlJc w:val="left"/>
      <w:pPr>
        <w:tabs>
          <w:tab w:val="num" w:pos="0"/>
        </w:tabs>
        <w:ind w:left="1001" w:hanging="357"/>
      </w:pPr>
      <w:rPr>
        <w:rFonts w:ascii="Symbol" w:hAnsi="Symbol" w:cs="Times New Roman"/>
        <w:b w:val="0"/>
        <w:bCs w:val="0"/>
        <w:i w:val="0"/>
        <w:iCs w:val="0"/>
        <w:strike w:val="0"/>
        <w:dstrike w:val="0"/>
        <w:color w:val="auto"/>
        <w:sz w:val="24"/>
        <w:szCs w:val="24"/>
        <w:u w:val="none"/>
      </w:rPr>
    </w:lvl>
    <w:lvl w:ilvl="2">
      <w:start w:val="1"/>
      <w:numFmt w:val="bullet"/>
      <w:lvlText w:val=""/>
      <w:lvlJc w:val="left"/>
      <w:pPr>
        <w:tabs>
          <w:tab w:val="num" w:pos="0"/>
        </w:tabs>
        <w:ind w:left="1361" w:hanging="357"/>
      </w:pPr>
      <w:rPr>
        <w:rFonts w:ascii="Symbol" w:hAnsi="Symbol" w:cs="Times New Roman"/>
        <w:b w:val="0"/>
        <w:bCs w:val="0"/>
        <w:i w:val="0"/>
        <w:iCs w:val="0"/>
        <w:strike w:val="0"/>
        <w:dstrike w:val="0"/>
        <w:color w:val="auto"/>
        <w:sz w:val="24"/>
        <w:szCs w:val="24"/>
        <w:u w:val="none"/>
      </w:rPr>
    </w:lvl>
    <w:lvl w:ilvl="3">
      <w:start w:val="1"/>
      <w:numFmt w:val="bullet"/>
      <w:lvlText w:val=""/>
      <w:lvlJc w:val="left"/>
      <w:pPr>
        <w:tabs>
          <w:tab w:val="num" w:pos="0"/>
        </w:tabs>
        <w:ind w:left="1721" w:hanging="357"/>
      </w:pPr>
      <w:rPr>
        <w:rFonts w:ascii="Symbol" w:hAnsi="Symbol" w:cs="Times New Roman"/>
        <w:b w:val="0"/>
        <w:bCs w:val="0"/>
        <w:i w:val="0"/>
        <w:iCs w:val="0"/>
        <w:strike w:val="0"/>
        <w:dstrike w:val="0"/>
        <w:color w:val="auto"/>
        <w:sz w:val="24"/>
        <w:szCs w:val="24"/>
        <w:u w:val="none"/>
      </w:rPr>
    </w:lvl>
    <w:lvl w:ilvl="4">
      <w:start w:val="1"/>
      <w:numFmt w:val="bullet"/>
      <w:lvlText w:val=""/>
      <w:lvlJc w:val="left"/>
      <w:pPr>
        <w:tabs>
          <w:tab w:val="num" w:pos="0"/>
        </w:tabs>
        <w:ind w:left="2081" w:hanging="357"/>
      </w:pPr>
      <w:rPr>
        <w:rFonts w:ascii="Symbol" w:hAnsi="Symbol" w:cs="Times New Roman"/>
        <w:b w:val="0"/>
        <w:bCs w:val="0"/>
        <w:i w:val="0"/>
        <w:iCs w:val="0"/>
        <w:strike w:val="0"/>
        <w:dstrike w:val="0"/>
        <w:color w:val="auto"/>
        <w:sz w:val="24"/>
        <w:szCs w:val="24"/>
        <w:u w:val="none"/>
      </w:rPr>
    </w:lvl>
    <w:lvl w:ilvl="5">
      <w:start w:val="1"/>
      <w:numFmt w:val="bullet"/>
      <w:lvlText w:val=""/>
      <w:lvlJc w:val="left"/>
      <w:pPr>
        <w:tabs>
          <w:tab w:val="num" w:pos="0"/>
        </w:tabs>
        <w:ind w:left="2441" w:hanging="357"/>
      </w:pPr>
      <w:rPr>
        <w:rFonts w:ascii="Symbol" w:hAnsi="Symbol" w:cs="Times New Roman"/>
        <w:b w:val="0"/>
        <w:bCs w:val="0"/>
        <w:i w:val="0"/>
        <w:iCs w:val="0"/>
        <w:strike w:val="0"/>
        <w:dstrike w:val="0"/>
        <w:color w:val="auto"/>
        <w:sz w:val="24"/>
        <w:szCs w:val="24"/>
        <w:u w:val="none"/>
      </w:rPr>
    </w:lvl>
    <w:lvl w:ilvl="6">
      <w:start w:val="1"/>
      <w:numFmt w:val="bullet"/>
      <w:lvlText w:val=""/>
      <w:lvlJc w:val="left"/>
      <w:pPr>
        <w:tabs>
          <w:tab w:val="num" w:pos="0"/>
        </w:tabs>
        <w:ind w:left="2801" w:hanging="357"/>
      </w:pPr>
      <w:rPr>
        <w:rFonts w:ascii="Symbol" w:hAnsi="Symbol" w:cs="Times New Roman"/>
        <w:b w:val="0"/>
        <w:bCs w:val="0"/>
        <w:i w:val="0"/>
        <w:iCs w:val="0"/>
        <w:strike w:val="0"/>
        <w:dstrike w:val="0"/>
        <w:color w:val="auto"/>
        <w:sz w:val="24"/>
        <w:szCs w:val="24"/>
        <w:u w:val="none"/>
      </w:rPr>
    </w:lvl>
    <w:lvl w:ilvl="7">
      <w:start w:val="1"/>
      <w:numFmt w:val="bullet"/>
      <w:lvlText w:val=""/>
      <w:lvlJc w:val="left"/>
      <w:pPr>
        <w:tabs>
          <w:tab w:val="num" w:pos="0"/>
        </w:tabs>
        <w:ind w:left="3161" w:hanging="357"/>
      </w:pPr>
      <w:rPr>
        <w:rFonts w:ascii="Symbol" w:hAnsi="Symbol" w:cs="Times New Roman"/>
        <w:b w:val="0"/>
        <w:bCs w:val="0"/>
        <w:i w:val="0"/>
        <w:iCs w:val="0"/>
        <w:strike w:val="0"/>
        <w:dstrike w:val="0"/>
        <w:color w:val="auto"/>
        <w:sz w:val="24"/>
        <w:szCs w:val="24"/>
        <w:u w:val="none"/>
      </w:rPr>
    </w:lvl>
    <w:lvl w:ilvl="8">
      <w:start w:val="1"/>
      <w:numFmt w:val="bullet"/>
      <w:lvlText w:val=""/>
      <w:lvlJc w:val="left"/>
      <w:pPr>
        <w:tabs>
          <w:tab w:val="num" w:pos="0"/>
        </w:tabs>
        <w:ind w:left="3521" w:hanging="357"/>
      </w:pPr>
      <w:rPr>
        <w:rFonts w:ascii="Symbol" w:hAnsi="Symbol" w:cs="Times New Roman"/>
        <w:b w:val="0"/>
        <w:bCs w:val="0"/>
        <w:i w:val="0"/>
        <w:iCs w:val="0"/>
        <w:strike w:val="0"/>
        <w:dstrike w:val="0"/>
        <w:color w:val="auto"/>
        <w:sz w:val="24"/>
        <w:szCs w:val="24"/>
        <w:u w:val="none"/>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strike w:val="0"/>
        <w:dstrike w:val="0"/>
        <w:color w:val="auto"/>
        <w:sz w:val="24"/>
        <w:szCs w:val="24"/>
        <w:u w:val="none"/>
      </w:rPr>
    </w:lvl>
  </w:abstractNum>
  <w:abstractNum w:abstractNumId="3">
    <w:nsid w:val="00000004"/>
    <w:multiLevelType w:val="multilevel"/>
    <w:tmpl w:val="9582425C"/>
    <w:name w:val="WW8Num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94714A1"/>
    <w:multiLevelType w:val="hybridMultilevel"/>
    <w:tmpl w:val="2A30EF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A7D10FB"/>
    <w:multiLevelType w:val="multilevel"/>
    <w:tmpl w:val="9582425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ACA009B"/>
    <w:multiLevelType w:val="hybridMultilevel"/>
    <w:tmpl w:val="9954BF04"/>
    <w:lvl w:ilvl="0" w:tplc="9CD42264">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B176C6D"/>
    <w:multiLevelType w:val="hybridMultilevel"/>
    <w:tmpl w:val="BC9068BA"/>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781106B"/>
    <w:multiLevelType w:val="hybridMultilevel"/>
    <w:tmpl w:val="4CA4AB3E"/>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67263B"/>
    <w:multiLevelType w:val="hybridMultilevel"/>
    <w:tmpl w:val="27F2BD4E"/>
    <w:lvl w:ilvl="0" w:tplc="626E9FDA">
      <w:start w:val="1"/>
      <w:numFmt w:val="bullet"/>
      <w:lvlText w:val=""/>
      <w:lvlJc w:val="left"/>
      <w:pPr>
        <w:tabs>
          <w:tab w:val="num" w:pos="537"/>
        </w:tabs>
        <w:ind w:left="53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2B73F9"/>
    <w:multiLevelType w:val="hybridMultilevel"/>
    <w:tmpl w:val="369C87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7B96DC4"/>
    <w:multiLevelType w:val="hybridMultilevel"/>
    <w:tmpl w:val="2BD869DE"/>
    <w:lvl w:ilvl="0" w:tplc="4434DF10">
      <w:start w:val="1"/>
      <w:numFmt w:val="decimal"/>
      <w:lvlText w:val="%1."/>
      <w:lvlJc w:val="left"/>
      <w:pPr>
        <w:ind w:left="720" w:hanging="360"/>
      </w:pPr>
      <w:rPr>
        <w:rFonts w:ascii="Courier New" w:hAnsi="Courier New" w:cs="Courier New"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7B9B3808"/>
    <w:multiLevelType w:val="hybridMultilevel"/>
    <w:tmpl w:val="93C0C5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1"/>
  </w:num>
  <w:num w:numId="8">
    <w:abstractNumId w:val="5"/>
  </w:num>
  <w:num w:numId="9">
    <w:abstractNumId w:val="7"/>
  </w:num>
  <w:num w:numId="10">
    <w:abstractNumId w:val="13"/>
  </w:num>
  <w:num w:numId="11">
    <w:abstractNumId w:val="8"/>
  </w:num>
  <w:num w:numId="12">
    <w:abstractNumId w:val="6"/>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0736E0"/>
    <w:rsid w:val="00070B9B"/>
    <w:rsid w:val="000736E0"/>
    <w:rsid w:val="00105426"/>
    <w:rsid w:val="00112AF0"/>
    <w:rsid w:val="001C443C"/>
    <w:rsid w:val="001D156B"/>
    <w:rsid w:val="002F62B1"/>
    <w:rsid w:val="00304205"/>
    <w:rsid w:val="003301AC"/>
    <w:rsid w:val="00371C05"/>
    <w:rsid w:val="003862F8"/>
    <w:rsid w:val="003C2712"/>
    <w:rsid w:val="00445D11"/>
    <w:rsid w:val="004812BD"/>
    <w:rsid w:val="00576232"/>
    <w:rsid w:val="005B2B1F"/>
    <w:rsid w:val="005B301B"/>
    <w:rsid w:val="00636DC2"/>
    <w:rsid w:val="008355C4"/>
    <w:rsid w:val="00847D58"/>
    <w:rsid w:val="009A4081"/>
    <w:rsid w:val="009B48AF"/>
    <w:rsid w:val="009E1A80"/>
    <w:rsid w:val="00A57750"/>
    <w:rsid w:val="00A72125"/>
    <w:rsid w:val="00A91511"/>
    <w:rsid w:val="00AA1D8F"/>
    <w:rsid w:val="00AB0C39"/>
    <w:rsid w:val="00B42B0D"/>
    <w:rsid w:val="00B4744D"/>
    <w:rsid w:val="00B64296"/>
    <w:rsid w:val="00BD5CCF"/>
    <w:rsid w:val="00BF4B5A"/>
    <w:rsid w:val="00C31B17"/>
    <w:rsid w:val="00C42AA7"/>
    <w:rsid w:val="00C477FA"/>
    <w:rsid w:val="00C700BC"/>
    <w:rsid w:val="00CC4FD1"/>
    <w:rsid w:val="00D0687C"/>
    <w:rsid w:val="00D453A8"/>
    <w:rsid w:val="00E2230A"/>
    <w:rsid w:val="00E36307"/>
    <w:rsid w:val="00E533BD"/>
    <w:rsid w:val="00E71731"/>
    <w:rsid w:val="00E769DE"/>
    <w:rsid w:val="00E90586"/>
    <w:rsid w:val="00EC311D"/>
    <w:rsid w:val="00EE26FB"/>
    <w:rsid w:val="00EE6D53"/>
    <w:rsid w:val="00EF158C"/>
    <w:rsid w:val="00FD55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6232"/>
    <w:pPr>
      <w:suppressAutoHyphens/>
    </w:pPr>
    <w:rPr>
      <w:sz w:val="24"/>
      <w:szCs w:val="24"/>
      <w:lang w:val="ro-RO" w:eastAsia="ar-SA"/>
    </w:rPr>
  </w:style>
  <w:style w:type="paragraph" w:styleId="Cmsor1">
    <w:name w:val="heading 1"/>
    <w:basedOn w:val="Norml"/>
    <w:next w:val="Norml"/>
    <w:qFormat/>
    <w:rsid w:val="00576232"/>
    <w:pPr>
      <w:keepNext/>
      <w:widowControl w:val="0"/>
      <w:tabs>
        <w:tab w:val="num" w:pos="0"/>
      </w:tabs>
      <w:autoSpaceDE w:val="0"/>
      <w:ind w:left="432" w:hanging="432"/>
      <w:jc w:val="both"/>
      <w:outlineLvl w:val="0"/>
    </w:pPr>
    <w:rPr>
      <w:b/>
      <w:bCs/>
    </w:rPr>
  </w:style>
  <w:style w:type="paragraph" w:styleId="Cmsor2">
    <w:name w:val="heading 2"/>
    <w:basedOn w:val="Norml"/>
    <w:next w:val="Norml"/>
    <w:link w:val="Cmsor2Char"/>
    <w:uiPriority w:val="9"/>
    <w:semiHidden/>
    <w:unhideWhenUsed/>
    <w:qFormat/>
    <w:rsid w:val="00EF15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
    <w:semiHidden/>
    <w:unhideWhenUsed/>
    <w:qFormat/>
    <w:rsid w:val="00EF158C"/>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EF158C"/>
    <w:pPr>
      <w:keepNext/>
      <w:keepLines/>
      <w:spacing w:before="200"/>
      <w:outlineLvl w:val="4"/>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576232"/>
    <w:rPr>
      <w:rFonts w:ascii="Times New Roman" w:hAnsi="Times New Roman" w:cs="Times New Roman"/>
      <w:b w:val="0"/>
      <w:bCs w:val="0"/>
      <w:i w:val="0"/>
      <w:iCs w:val="0"/>
      <w:strike w:val="0"/>
      <w:dstrike w:val="0"/>
      <w:color w:val="auto"/>
      <w:sz w:val="24"/>
      <w:szCs w:val="24"/>
      <w:u w:val="none"/>
    </w:rPr>
  </w:style>
  <w:style w:type="character" w:customStyle="1" w:styleId="WW8Num3z0">
    <w:name w:val="WW8Num3z0"/>
    <w:rsid w:val="00576232"/>
    <w:rPr>
      <w:rFonts w:ascii="Times New Roman" w:hAnsi="Times New Roman" w:cs="Times New Roman"/>
      <w:b w:val="0"/>
      <w:bCs w:val="0"/>
      <w:i w:val="0"/>
      <w:iCs w:val="0"/>
      <w:strike w:val="0"/>
      <w:dstrike w:val="0"/>
      <w:color w:val="auto"/>
      <w:sz w:val="24"/>
      <w:szCs w:val="24"/>
      <w:u w:val="none"/>
    </w:rPr>
  </w:style>
  <w:style w:type="character" w:customStyle="1" w:styleId="Absatz-Standardschriftart">
    <w:name w:val="Absatz-Standardschriftart"/>
    <w:rsid w:val="00576232"/>
  </w:style>
  <w:style w:type="character" w:customStyle="1" w:styleId="WW8Num1z0">
    <w:name w:val="WW8Num1z0"/>
    <w:rsid w:val="00576232"/>
    <w:rPr>
      <w:rFonts w:ascii="Symbol" w:hAnsi="Symbol" w:cs="Symbol"/>
      <w:b w:val="0"/>
      <w:bCs w:val="0"/>
      <w:i w:val="0"/>
      <w:iCs w:val="0"/>
      <w:strike w:val="0"/>
      <w:dstrike w:val="0"/>
      <w:color w:val="auto"/>
      <w:sz w:val="24"/>
      <w:szCs w:val="24"/>
      <w:u w:val="none"/>
    </w:rPr>
  </w:style>
  <w:style w:type="character" w:customStyle="1" w:styleId="WW8Num4z0">
    <w:name w:val="WW8Num4z0"/>
    <w:rsid w:val="00576232"/>
    <w:rPr>
      <w:rFonts w:ascii="Symbol" w:hAnsi="Symbol"/>
    </w:rPr>
  </w:style>
  <w:style w:type="character" w:customStyle="1" w:styleId="WW8Num4z1">
    <w:name w:val="WW8Num4z1"/>
    <w:rsid w:val="00576232"/>
    <w:rPr>
      <w:rFonts w:ascii="Courier New" w:hAnsi="Courier New" w:cs="Courier New"/>
    </w:rPr>
  </w:style>
  <w:style w:type="character" w:customStyle="1" w:styleId="WW8Num4z2">
    <w:name w:val="WW8Num4z2"/>
    <w:rsid w:val="00576232"/>
    <w:rPr>
      <w:rFonts w:ascii="Wingdings" w:hAnsi="Wingdings"/>
    </w:rPr>
  </w:style>
  <w:style w:type="character" w:customStyle="1" w:styleId="Bekezdsalapbettpusa1">
    <w:name w:val="Bekezdés alapbetűtípusa1"/>
    <w:rsid w:val="00576232"/>
  </w:style>
  <w:style w:type="character" w:styleId="Hiperhivatkozs">
    <w:name w:val="Hyperlink"/>
    <w:basedOn w:val="Bekezdsalapbettpusa1"/>
    <w:rsid w:val="00576232"/>
    <w:rPr>
      <w:color w:val="0000FF"/>
      <w:u w:val="single"/>
    </w:rPr>
  </w:style>
  <w:style w:type="character" w:customStyle="1" w:styleId="PlainTextChar">
    <w:name w:val="Plain Text Char"/>
    <w:basedOn w:val="Bekezdsalapbettpusa1"/>
    <w:rsid w:val="00576232"/>
    <w:rPr>
      <w:rFonts w:ascii="Courier New" w:hAnsi="Courier New"/>
      <w:lang w:val="en-GB" w:eastAsia="ar-SA" w:bidi="ar-SA"/>
    </w:rPr>
  </w:style>
  <w:style w:type="paragraph" w:customStyle="1" w:styleId="Cmsor">
    <w:name w:val="Címsor"/>
    <w:basedOn w:val="Norml"/>
    <w:next w:val="Szvegtrzs"/>
    <w:rsid w:val="00576232"/>
    <w:pPr>
      <w:keepNext/>
      <w:spacing w:before="240" w:after="120"/>
    </w:pPr>
    <w:rPr>
      <w:rFonts w:ascii="Arial" w:eastAsia="Microsoft YaHei" w:hAnsi="Arial" w:cs="Mangal"/>
      <w:sz w:val="28"/>
      <w:szCs w:val="28"/>
    </w:rPr>
  </w:style>
  <w:style w:type="paragraph" w:styleId="Szvegtrzs">
    <w:name w:val="Body Text"/>
    <w:basedOn w:val="Norml"/>
    <w:rsid w:val="00576232"/>
    <w:pPr>
      <w:autoSpaceDE w:val="0"/>
      <w:spacing w:after="120" w:line="276" w:lineRule="auto"/>
    </w:pPr>
    <w:rPr>
      <w:rFonts w:ascii="Calibri" w:hAnsi="Calibri" w:cs="Calibri"/>
      <w:sz w:val="22"/>
      <w:szCs w:val="22"/>
    </w:rPr>
  </w:style>
  <w:style w:type="paragraph" w:styleId="Lista">
    <w:name w:val="List"/>
    <w:basedOn w:val="Szvegtrzs"/>
    <w:rsid w:val="00576232"/>
    <w:rPr>
      <w:rFonts w:cs="Mangal"/>
    </w:rPr>
  </w:style>
  <w:style w:type="paragraph" w:customStyle="1" w:styleId="Felirat">
    <w:name w:val="Felirat"/>
    <w:basedOn w:val="Norml"/>
    <w:rsid w:val="00576232"/>
    <w:pPr>
      <w:suppressLineNumbers/>
      <w:spacing w:before="120" w:after="120"/>
    </w:pPr>
    <w:rPr>
      <w:rFonts w:cs="Mangal"/>
      <w:i/>
      <w:iCs/>
    </w:rPr>
  </w:style>
  <w:style w:type="paragraph" w:customStyle="1" w:styleId="Trgymutat">
    <w:name w:val="Tárgymutató"/>
    <w:basedOn w:val="Norml"/>
    <w:rsid w:val="00576232"/>
    <w:pPr>
      <w:suppressLineNumbers/>
    </w:pPr>
    <w:rPr>
      <w:rFonts w:cs="Mangal"/>
    </w:rPr>
  </w:style>
  <w:style w:type="paragraph" w:customStyle="1" w:styleId="Listaszerbekezds1">
    <w:name w:val="Listaszerű bekezdés1"/>
    <w:basedOn w:val="Norml"/>
    <w:rsid w:val="00576232"/>
    <w:pPr>
      <w:autoSpaceDE w:val="0"/>
      <w:spacing w:after="200" w:line="276" w:lineRule="auto"/>
      <w:ind w:left="720"/>
    </w:pPr>
    <w:rPr>
      <w:rFonts w:ascii="Calibri" w:hAnsi="Calibri" w:cs="Calibri"/>
      <w:sz w:val="22"/>
      <w:szCs w:val="22"/>
    </w:rPr>
  </w:style>
  <w:style w:type="paragraph" w:customStyle="1" w:styleId="Szvegtrzsbehzssal21">
    <w:name w:val="Szövegtörzs behúzással 21"/>
    <w:basedOn w:val="Norml"/>
    <w:rsid w:val="00576232"/>
    <w:pPr>
      <w:widowControl w:val="0"/>
      <w:autoSpaceDE w:val="0"/>
      <w:ind w:left="284"/>
      <w:jc w:val="both"/>
    </w:pPr>
  </w:style>
  <w:style w:type="paragraph" w:customStyle="1" w:styleId="Nincstrkz1">
    <w:name w:val="Nincs térköz1"/>
    <w:basedOn w:val="Norml"/>
    <w:rsid w:val="00576232"/>
    <w:pPr>
      <w:autoSpaceDE w:val="0"/>
    </w:pPr>
    <w:rPr>
      <w:rFonts w:ascii="Calibri" w:hAnsi="Calibri" w:cs="Calibri"/>
      <w:sz w:val="22"/>
      <w:szCs w:val="22"/>
    </w:rPr>
  </w:style>
  <w:style w:type="paragraph" w:customStyle="1" w:styleId="Csakszveg1">
    <w:name w:val="Csak szöveg1"/>
    <w:basedOn w:val="Norml"/>
    <w:rsid w:val="00576232"/>
    <w:pPr>
      <w:spacing w:after="240"/>
      <w:jc w:val="both"/>
    </w:pPr>
    <w:rPr>
      <w:rFonts w:ascii="Courier New" w:hAnsi="Courier New"/>
      <w:sz w:val="20"/>
      <w:szCs w:val="20"/>
      <w:lang w:val="en-GB"/>
    </w:rPr>
  </w:style>
  <w:style w:type="paragraph" w:customStyle="1" w:styleId="Tblzattartalom">
    <w:name w:val="Táblázattartalom"/>
    <w:basedOn w:val="Norml"/>
    <w:rsid w:val="00576232"/>
    <w:pPr>
      <w:suppressLineNumbers/>
    </w:pPr>
  </w:style>
  <w:style w:type="paragraph" w:customStyle="1" w:styleId="Tblzatfejlc">
    <w:name w:val="Táblázatfejléc"/>
    <w:basedOn w:val="Tblzattartalom"/>
    <w:rsid w:val="00576232"/>
    <w:pPr>
      <w:jc w:val="center"/>
    </w:pPr>
    <w:rPr>
      <w:b/>
      <w:bCs/>
    </w:rPr>
  </w:style>
  <w:style w:type="paragraph" w:styleId="Listaszerbekezds">
    <w:name w:val="List Paragraph"/>
    <w:basedOn w:val="Norml"/>
    <w:uiPriority w:val="34"/>
    <w:qFormat/>
    <w:rsid w:val="005B301B"/>
    <w:pPr>
      <w:ind w:left="720"/>
      <w:contextualSpacing/>
    </w:pPr>
  </w:style>
  <w:style w:type="character" w:customStyle="1" w:styleId="Cmsor4Char">
    <w:name w:val="Címsor 4 Char"/>
    <w:basedOn w:val="Bekezdsalapbettpusa"/>
    <w:link w:val="Cmsor4"/>
    <w:uiPriority w:val="9"/>
    <w:semiHidden/>
    <w:rsid w:val="00EF158C"/>
    <w:rPr>
      <w:rFonts w:asciiTheme="majorHAnsi" w:eastAsiaTheme="majorEastAsia" w:hAnsiTheme="majorHAnsi" w:cstheme="majorBidi"/>
      <w:b/>
      <w:bCs/>
      <w:i/>
      <w:iCs/>
      <w:color w:val="4F81BD" w:themeColor="accent1"/>
      <w:sz w:val="24"/>
      <w:szCs w:val="24"/>
      <w:lang w:val="ro-RO" w:eastAsia="ar-SA"/>
    </w:rPr>
  </w:style>
  <w:style w:type="character" w:customStyle="1" w:styleId="Cmsor5Char">
    <w:name w:val="Címsor 5 Char"/>
    <w:basedOn w:val="Bekezdsalapbettpusa"/>
    <w:link w:val="Cmsor5"/>
    <w:uiPriority w:val="9"/>
    <w:semiHidden/>
    <w:rsid w:val="00EF158C"/>
    <w:rPr>
      <w:rFonts w:asciiTheme="majorHAnsi" w:eastAsiaTheme="majorEastAsia" w:hAnsiTheme="majorHAnsi" w:cstheme="majorBidi"/>
      <w:color w:val="243F60" w:themeColor="accent1" w:themeShade="7F"/>
      <w:sz w:val="24"/>
      <w:szCs w:val="24"/>
      <w:lang w:val="ro-RO" w:eastAsia="ar-SA"/>
    </w:rPr>
  </w:style>
  <w:style w:type="character" w:customStyle="1" w:styleId="Cmsor2Char">
    <w:name w:val="Címsor 2 Char"/>
    <w:basedOn w:val="Bekezdsalapbettpusa"/>
    <w:link w:val="Cmsor2"/>
    <w:uiPriority w:val="9"/>
    <w:semiHidden/>
    <w:rsid w:val="00EF158C"/>
    <w:rPr>
      <w:rFonts w:asciiTheme="majorHAnsi" w:eastAsiaTheme="majorEastAsia" w:hAnsiTheme="majorHAnsi" w:cstheme="majorBidi"/>
      <w:b/>
      <w:bCs/>
      <w:color w:val="4F81BD" w:themeColor="accent1"/>
      <w:sz w:val="26"/>
      <w:szCs w:val="26"/>
      <w:lang w:val="ro-RO" w:eastAsia="ar-SA"/>
    </w:rPr>
  </w:style>
  <w:style w:type="paragraph" w:styleId="Buborkszveg">
    <w:name w:val="Balloon Text"/>
    <w:basedOn w:val="Norml"/>
    <w:link w:val="BuborkszvegChar"/>
    <w:uiPriority w:val="99"/>
    <w:semiHidden/>
    <w:unhideWhenUsed/>
    <w:rsid w:val="00304205"/>
    <w:rPr>
      <w:rFonts w:ascii="Tahoma" w:hAnsi="Tahoma" w:cs="Tahoma"/>
      <w:sz w:val="16"/>
      <w:szCs w:val="16"/>
    </w:rPr>
  </w:style>
  <w:style w:type="character" w:customStyle="1" w:styleId="BuborkszvegChar">
    <w:name w:val="Buborékszöveg Char"/>
    <w:basedOn w:val="Bekezdsalapbettpusa"/>
    <w:link w:val="Buborkszveg"/>
    <w:uiPriority w:val="99"/>
    <w:semiHidden/>
    <w:rsid w:val="00304205"/>
    <w:rPr>
      <w:rFonts w:ascii="Tahoma" w:hAnsi="Tahoma" w:cs="Tahoma"/>
      <w:sz w:val="16"/>
      <w:szCs w:val="16"/>
      <w:lang w:val="ro-RO" w:eastAsia="ar-SA"/>
    </w:rPr>
  </w:style>
  <w:style w:type="paragraph" w:styleId="HTML-kntformzott">
    <w:name w:val="HTML Preformatted"/>
    <w:basedOn w:val="Norml"/>
    <w:link w:val="HTML-kntformzottChar"/>
    <w:uiPriority w:val="99"/>
    <w:unhideWhenUsed/>
    <w:rsid w:val="00E7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1731"/>
    <w:rPr>
      <w:rFonts w:ascii="Courier New" w:hAnsi="Courier New" w:cs="Courier New"/>
    </w:rPr>
  </w:style>
  <w:style w:type="character" w:customStyle="1" w:styleId="st">
    <w:name w:val="st"/>
    <w:basedOn w:val="Bekezdsalapbettpusa"/>
    <w:rsid w:val="001D156B"/>
  </w:style>
  <w:style w:type="character" w:styleId="Kiemels">
    <w:name w:val="Emphasis"/>
    <w:basedOn w:val="Bekezdsalapbettpusa"/>
    <w:uiPriority w:val="20"/>
    <w:qFormat/>
    <w:rsid w:val="001D156B"/>
    <w:rPr>
      <w:i/>
      <w:iCs/>
    </w:rPr>
  </w:style>
  <w:style w:type="character" w:customStyle="1" w:styleId="fontstyle01">
    <w:name w:val="fontstyle01"/>
    <w:basedOn w:val="Bekezdsalapbettpusa"/>
    <w:rsid w:val="005B2B1F"/>
    <w:rPr>
      <w:rFonts w:ascii="TimesNewRomanPSMT" w:hAnsi="TimesNewRomanPSMT"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32398">
      <w:bodyDiv w:val="1"/>
      <w:marLeft w:val="0"/>
      <w:marRight w:val="0"/>
      <w:marTop w:val="0"/>
      <w:marBottom w:val="0"/>
      <w:divBdr>
        <w:top w:val="none" w:sz="0" w:space="0" w:color="auto"/>
        <w:left w:val="none" w:sz="0" w:space="0" w:color="auto"/>
        <w:bottom w:val="none" w:sz="0" w:space="0" w:color="auto"/>
        <w:right w:val="none" w:sz="0" w:space="0" w:color="auto"/>
      </w:divBdr>
    </w:div>
    <w:div w:id="178544659">
      <w:bodyDiv w:val="1"/>
      <w:marLeft w:val="0"/>
      <w:marRight w:val="0"/>
      <w:marTop w:val="0"/>
      <w:marBottom w:val="0"/>
      <w:divBdr>
        <w:top w:val="none" w:sz="0" w:space="0" w:color="auto"/>
        <w:left w:val="none" w:sz="0" w:space="0" w:color="auto"/>
        <w:bottom w:val="none" w:sz="0" w:space="0" w:color="auto"/>
        <w:right w:val="none" w:sz="0" w:space="0" w:color="auto"/>
      </w:divBdr>
      <w:divsChild>
        <w:div w:id="1688943413">
          <w:marLeft w:val="0"/>
          <w:marRight w:val="0"/>
          <w:marTop w:val="0"/>
          <w:marBottom w:val="0"/>
          <w:divBdr>
            <w:top w:val="none" w:sz="0" w:space="0" w:color="auto"/>
            <w:left w:val="none" w:sz="0" w:space="0" w:color="auto"/>
            <w:bottom w:val="none" w:sz="0" w:space="0" w:color="auto"/>
            <w:right w:val="none" w:sz="0" w:space="0" w:color="auto"/>
          </w:divBdr>
          <w:divsChild>
            <w:div w:id="931471655">
              <w:marLeft w:val="0"/>
              <w:marRight w:val="0"/>
              <w:marTop w:val="0"/>
              <w:marBottom w:val="0"/>
              <w:divBdr>
                <w:top w:val="none" w:sz="0" w:space="0" w:color="auto"/>
                <w:left w:val="none" w:sz="0" w:space="0" w:color="auto"/>
                <w:bottom w:val="none" w:sz="0" w:space="0" w:color="auto"/>
                <w:right w:val="none" w:sz="0" w:space="0" w:color="auto"/>
              </w:divBdr>
              <w:divsChild>
                <w:div w:id="1236016502">
                  <w:marLeft w:val="0"/>
                  <w:marRight w:val="0"/>
                  <w:marTop w:val="0"/>
                  <w:marBottom w:val="0"/>
                  <w:divBdr>
                    <w:top w:val="none" w:sz="0" w:space="0" w:color="auto"/>
                    <w:left w:val="none" w:sz="0" w:space="0" w:color="auto"/>
                    <w:bottom w:val="none" w:sz="0" w:space="0" w:color="auto"/>
                    <w:right w:val="none" w:sz="0" w:space="0" w:color="auto"/>
                  </w:divBdr>
                  <w:divsChild>
                    <w:div w:id="18206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917947">
      <w:bodyDiv w:val="1"/>
      <w:marLeft w:val="0"/>
      <w:marRight w:val="0"/>
      <w:marTop w:val="0"/>
      <w:marBottom w:val="0"/>
      <w:divBdr>
        <w:top w:val="none" w:sz="0" w:space="0" w:color="auto"/>
        <w:left w:val="none" w:sz="0" w:space="0" w:color="auto"/>
        <w:bottom w:val="none" w:sz="0" w:space="0" w:color="auto"/>
        <w:right w:val="none" w:sz="0" w:space="0" w:color="auto"/>
      </w:divBdr>
    </w:div>
    <w:div w:id="551187914">
      <w:bodyDiv w:val="1"/>
      <w:marLeft w:val="0"/>
      <w:marRight w:val="0"/>
      <w:marTop w:val="0"/>
      <w:marBottom w:val="0"/>
      <w:divBdr>
        <w:top w:val="none" w:sz="0" w:space="0" w:color="auto"/>
        <w:left w:val="none" w:sz="0" w:space="0" w:color="auto"/>
        <w:bottom w:val="none" w:sz="0" w:space="0" w:color="auto"/>
        <w:right w:val="none" w:sz="0" w:space="0" w:color="auto"/>
      </w:divBdr>
    </w:div>
    <w:div w:id="652368815">
      <w:bodyDiv w:val="1"/>
      <w:marLeft w:val="0"/>
      <w:marRight w:val="0"/>
      <w:marTop w:val="0"/>
      <w:marBottom w:val="0"/>
      <w:divBdr>
        <w:top w:val="none" w:sz="0" w:space="0" w:color="auto"/>
        <w:left w:val="none" w:sz="0" w:space="0" w:color="auto"/>
        <w:bottom w:val="none" w:sz="0" w:space="0" w:color="auto"/>
        <w:right w:val="none" w:sz="0" w:space="0" w:color="auto"/>
      </w:divBdr>
    </w:div>
    <w:div w:id="722993386">
      <w:bodyDiv w:val="1"/>
      <w:marLeft w:val="0"/>
      <w:marRight w:val="0"/>
      <w:marTop w:val="0"/>
      <w:marBottom w:val="0"/>
      <w:divBdr>
        <w:top w:val="none" w:sz="0" w:space="0" w:color="auto"/>
        <w:left w:val="none" w:sz="0" w:space="0" w:color="auto"/>
        <w:bottom w:val="none" w:sz="0" w:space="0" w:color="auto"/>
        <w:right w:val="none" w:sz="0" w:space="0" w:color="auto"/>
      </w:divBdr>
      <w:divsChild>
        <w:div w:id="1699308739">
          <w:marLeft w:val="0"/>
          <w:marRight w:val="0"/>
          <w:marTop w:val="0"/>
          <w:marBottom w:val="0"/>
          <w:divBdr>
            <w:top w:val="none" w:sz="0" w:space="0" w:color="auto"/>
            <w:left w:val="none" w:sz="0" w:space="0" w:color="auto"/>
            <w:bottom w:val="none" w:sz="0" w:space="0" w:color="auto"/>
            <w:right w:val="none" w:sz="0" w:space="0" w:color="auto"/>
          </w:divBdr>
          <w:divsChild>
            <w:div w:id="136534795">
              <w:marLeft w:val="0"/>
              <w:marRight w:val="0"/>
              <w:marTop w:val="0"/>
              <w:marBottom w:val="0"/>
              <w:divBdr>
                <w:top w:val="none" w:sz="0" w:space="0" w:color="auto"/>
                <w:left w:val="none" w:sz="0" w:space="0" w:color="auto"/>
                <w:bottom w:val="none" w:sz="0" w:space="0" w:color="auto"/>
                <w:right w:val="none" w:sz="0" w:space="0" w:color="auto"/>
              </w:divBdr>
              <w:divsChild>
                <w:div w:id="381681691">
                  <w:marLeft w:val="0"/>
                  <w:marRight w:val="0"/>
                  <w:marTop w:val="0"/>
                  <w:marBottom w:val="0"/>
                  <w:divBdr>
                    <w:top w:val="none" w:sz="0" w:space="0" w:color="auto"/>
                    <w:left w:val="none" w:sz="0" w:space="0" w:color="auto"/>
                    <w:bottom w:val="none" w:sz="0" w:space="0" w:color="auto"/>
                    <w:right w:val="none" w:sz="0" w:space="0" w:color="auto"/>
                  </w:divBdr>
                  <w:divsChild>
                    <w:div w:id="200392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198923">
      <w:bodyDiv w:val="1"/>
      <w:marLeft w:val="0"/>
      <w:marRight w:val="0"/>
      <w:marTop w:val="0"/>
      <w:marBottom w:val="0"/>
      <w:divBdr>
        <w:top w:val="none" w:sz="0" w:space="0" w:color="auto"/>
        <w:left w:val="none" w:sz="0" w:space="0" w:color="auto"/>
        <w:bottom w:val="none" w:sz="0" w:space="0" w:color="auto"/>
        <w:right w:val="none" w:sz="0" w:space="0" w:color="auto"/>
      </w:divBdr>
      <w:divsChild>
        <w:div w:id="1936010848">
          <w:marLeft w:val="0"/>
          <w:marRight w:val="0"/>
          <w:marTop w:val="0"/>
          <w:marBottom w:val="0"/>
          <w:divBdr>
            <w:top w:val="none" w:sz="0" w:space="0" w:color="auto"/>
            <w:left w:val="none" w:sz="0" w:space="0" w:color="auto"/>
            <w:bottom w:val="none" w:sz="0" w:space="0" w:color="auto"/>
            <w:right w:val="none" w:sz="0" w:space="0" w:color="auto"/>
          </w:divBdr>
          <w:divsChild>
            <w:div w:id="1516459247">
              <w:marLeft w:val="0"/>
              <w:marRight w:val="0"/>
              <w:marTop w:val="0"/>
              <w:marBottom w:val="0"/>
              <w:divBdr>
                <w:top w:val="none" w:sz="0" w:space="0" w:color="auto"/>
                <w:left w:val="none" w:sz="0" w:space="0" w:color="auto"/>
                <w:bottom w:val="none" w:sz="0" w:space="0" w:color="auto"/>
                <w:right w:val="none" w:sz="0" w:space="0" w:color="auto"/>
              </w:divBdr>
              <w:divsChild>
                <w:div w:id="596980268">
                  <w:marLeft w:val="0"/>
                  <w:marRight w:val="0"/>
                  <w:marTop w:val="0"/>
                  <w:marBottom w:val="0"/>
                  <w:divBdr>
                    <w:top w:val="none" w:sz="0" w:space="0" w:color="auto"/>
                    <w:left w:val="none" w:sz="0" w:space="0" w:color="auto"/>
                    <w:bottom w:val="none" w:sz="0" w:space="0" w:color="auto"/>
                    <w:right w:val="none" w:sz="0" w:space="0" w:color="auto"/>
                  </w:divBdr>
                  <w:divsChild>
                    <w:div w:id="69862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541807">
      <w:bodyDiv w:val="1"/>
      <w:marLeft w:val="0"/>
      <w:marRight w:val="0"/>
      <w:marTop w:val="0"/>
      <w:marBottom w:val="0"/>
      <w:divBdr>
        <w:top w:val="none" w:sz="0" w:space="0" w:color="auto"/>
        <w:left w:val="none" w:sz="0" w:space="0" w:color="auto"/>
        <w:bottom w:val="none" w:sz="0" w:space="0" w:color="auto"/>
        <w:right w:val="none" w:sz="0" w:space="0" w:color="auto"/>
      </w:divBdr>
      <w:divsChild>
        <w:div w:id="1217425033">
          <w:marLeft w:val="0"/>
          <w:marRight w:val="0"/>
          <w:marTop w:val="0"/>
          <w:marBottom w:val="0"/>
          <w:divBdr>
            <w:top w:val="none" w:sz="0" w:space="0" w:color="auto"/>
            <w:left w:val="none" w:sz="0" w:space="0" w:color="auto"/>
            <w:bottom w:val="none" w:sz="0" w:space="0" w:color="auto"/>
            <w:right w:val="none" w:sz="0" w:space="0" w:color="auto"/>
          </w:divBdr>
          <w:divsChild>
            <w:div w:id="399329921">
              <w:marLeft w:val="0"/>
              <w:marRight w:val="0"/>
              <w:marTop w:val="0"/>
              <w:marBottom w:val="0"/>
              <w:divBdr>
                <w:top w:val="none" w:sz="0" w:space="0" w:color="auto"/>
                <w:left w:val="none" w:sz="0" w:space="0" w:color="auto"/>
                <w:bottom w:val="none" w:sz="0" w:space="0" w:color="auto"/>
                <w:right w:val="none" w:sz="0" w:space="0" w:color="auto"/>
              </w:divBdr>
              <w:divsChild>
                <w:div w:id="340788688">
                  <w:marLeft w:val="0"/>
                  <w:marRight w:val="0"/>
                  <w:marTop w:val="0"/>
                  <w:marBottom w:val="0"/>
                  <w:divBdr>
                    <w:top w:val="none" w:sz="0" w:space="0" w:color="auto"/>
                    <w:left w:val="none" w:sz="0" w:space="0" w:color="auto"/>
                    <w:bottom w:val="none" w:sz="0" w:space="0" w:color="auto"/>
                    <w:right w:val="none" w:sz="0" w:space="0" w:color="auto"/>
                  </w:divBdr>
                  <w:divsChild>
                    <w:div w:id="17962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099531">
      <w:bodyDiv w:val="1"/>
      <w:marLeft w:val="0"/>
      <w:marRight w:val="0"/>
      <w:marTop w:val="0"/>
      <w:marBottom w:val="0"/>
      <w:divBdr>
        <w:top w:val="none" w:sz="0" w:space="0" w:color="auto"/>
        <w:left w:val="none" w:sz="0" w:space="0" w:color="auto"/>
        <w:bottom w:val="none" w:sz="0" w:space="0" w:color="auto"/>
        <w:right w:val="none" w:sz="0" w:space="0" w:color="auto"/>
      </w:divBdr>
      <w:divsChild>
        <w:div w:id="125123599">
          <w:marLeft w:val="0"/>
          <w:marRight w:val="0"/>
          <w:marTop w:val="0"/>
          <w:marBottom w:val="0"/>
          <w:divBdr>
            <w:top w:val="none" w:sz="0" w:space="0" w:color="auto"/>
            <w:left w:val="none" w:sz="0" w:space="0" w:color="auto"/>
            <w:bottom w:val="none" w:sz="0" w:space="0" w:color="auto"/>
            <w:right w:val="none" w:sz="0" w:space="0" w:color="auto"/>
          </w:divBdr>
          <w:divsChild>
            <w:div w:id="1388608984">
              <w:marLeft w:val="0"/>
              <w:marRight w:val="0"/>
              <w:marTop w:val="0"/>
              <w:marBottom w:val="0"/>
              <w:divBdr>
                <w:top w:val="none" w:sz="0" w:space="0" w:color="auto"/>
                <w:left w:val="none" w:sz="0" w:space="0" w:color="auto"/>
                <w:bottom w:val="none" w:sz="0" w:space="0" w:color="auto"/>
                <w:right w:val="none" w:sz="0" w:space="0" w:color="auto"/>
              </w:divBdr>
              <w:divsChild>
                <w:div w:id="675500697">
                  <w:marLeft w:val="0"/>
                  <w:marRight w:val="0"/>
                  <w:marTop w:val="0"/>
                  <w:marBottom w:val="0"/>
                  <w:divBdr>
                    <w:top w:val="none" w:sz="0" w:space="0" w:color="auto"/>
                    <w:left w:val="none" w:sz="0" w:space="0" w:color="auto"/>
                    <w:bottom w:val="none" w:sz="0" w:space="0" w:color="auto"/>
                    <w:right w:val="none" w:sz="0" w:space="0" w:color="auto"/>
                  </w:divBdr>
                  <w:divsChild>
                    <w:div w:id="148107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3492">
      <w:bodyDiv w:val="1"/>
      <w:marLeft w:val="0"/>
      <w:marRight w:val="0"/>
      <w:marTop w:val="0"/>
      <w:marBottom w:val="0"/>
      <w:divBdr>
        <w:top w:val="none" w:sz="0" w:space="0" w:color="auto"/>
        <w:left w:val="none" w:sz="0" w:space="0" w:color="auto"/>
        <w:bottom w:val="none" w:sz="0" w:space="0" w:color="auto"/>
        <w:right w:val="none" w:sz="0" w:space="0" w:color="auto"/>
      </w:divBdr>
    </w:div>
    <w:div w:id="1054892984">
      <w:bodyDiv w:val="1"/>
      <w:marLeft w:val="0"/>
      <w:marRight w:val="0"/>
      <w:marTop w:val="0"/>
      <w:marBottom w:val="0"/>
      <w:divBdr>
        <w:top w:val="none" w:sz="0" w:space="0" w:color="auto"/>
        <w:left w:val="none" w:sz="0" w:space="0" w:color="auto"/>
        <w:bottom w:val="none" w:sz="0" w:space="0" w:color="auto"/>
        <w:right w:val="none" w:sz="0" w:space="0" w:color="auto"/>
      </w:divBdr>
    </w:div>
    <w:div w:id="1453474391">
      <w:bodyDiv w:val="1"/>
      <w:marLeft w:val="0"/>
      <w:marRight w:val="0"/>
      <w:marTop w:val="0"/>
      <w:marBottom w:val="0"/>
      <w:divBdr>
        <w:top w:val="none" w:sz="0" w:space="0" w:color="auto"/>
        <w:left w:val="none" w:sz="0" w:space="0" w:color="auto"/>
        <w:bottom w:val="none" w:sz="0" w:space="0" w:color="auto"/>
        <w:right w:val="none" w:sz="0" w:space="0" w:color="auto"/>
      </w:divBdr>
    </w:div>
    <w:div w:id="1550458404">
      <w:bodyDiv w:val="1"/>
      <w:marLeft w:val="0"/>
      <w:marRight w:val="0"/>
      <w:marTop w:val="0"/>
      <w:marBottom w:val="0"/>
      <w:divBdr>
        <w:top w:val="none" w:sz="0" w:space="0" w:color="auto"/>
        <w:left w:val="none" w:sz="0" w:space="0" w:color="auto"/>
        <w:bottom w:val="none" w:sz="0" w:space="0" w:color="auto"/>
        <w:right w:val="none" w:sz="0" w:space="0" w:color="auto"/>
      </w:divBdr>
      <w:divsChild>
        <w:div w:id="1494418431">
          <w:marLeft w:val="0"/>
          <w:marRight w:val="0"/>
          <w:marTop w:val="0"/>
          <w:marBottom w:val="0"/>
          <w:divBdr>
            <w:top w:val="none" w:sz="0" w:space="0" w:color="auto"/>
            <w:left w:val="none" w:sz="0" w:space="0" w:color="auto"/>
            <w:bottom w:val="none" w:sz="0" w:space="0" w:color="auto"/>
            <w:right w:val="none" w:sz="0" w:space="0" w:color="auto"/>
          </w:divBdr>
          <w:divsChild>
            <w:div w:id="1907304303">
              <w:marLeft w:val="0"/>
              <w:marRight w:val="0"/>
              <w:marTop w:val="0"/>
              <w:marBottom w:val="0"/>
              <w:divBdr>
                <w:top w:val="none" w:sz="0" w:space="0" w:color="auto"/>
                <w:left w:val="none" w:sz="0" w:space="0" w:color="auto"/>
                <w:bottom w:val="none" w:sz="0" w:space="0" w:color="auto"/>
                <w:right w:val="none" w:sz="0" w:space="0" w:color="auto"/>
              </w:divBdr>
              <w:divsChild>
                <w:div w:id="1678801331">
                  <w:marLeft w:val="0"/>
                  <w:marRight w:val="0"/>
                  <w:marTop w:val="0"/>
                  <w:marBottom w:val="0"/>
                  <w:divBdr>
                    <w:top w:val="none" w:sz="0" w:space="0" w:color="auto"/>
                    <w:left w:val="none" w:sz="0" w:space="0" w:color="auto"/>
                    <w:bottom w:val="none" w:sz="0" w:space="0" w:color="auto"/>
                    <w:right w:val="none" w:sz="0" w:space="0" w:color="auto"/>
                  </w:divBdr>
                  <w:divsChild>
                    <w:div w:id="26912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954302">
      <w:bodyDiv w:val="1"/>
      <w:marLeft w:val="0"/>
      <w:marRight w:val="0"/>
      <w:marTop w:val="0"/>
      <w:marBottom w:val="0"/>
      <w:divBdr>
        <w:top w:val="none" w:sz="0" w:space="0" w:color="auto"/>
        <w:left w:val="none" w:sz="0" w:space="0" w:color="auto"/>
        <w:bottom w:val="none" w:sz="0" w:space="0" w:color="auto"/>
        <w:right w:val="none" w:sz="0" w:space="0" w:color="auto"/>
      </w:divBdr>
    </w:div>
    <w:div w:id="1785462956">
      <w:bodyDiv w:val="1"/>
      <w:marLeft w:val="0"/>
      <w:marRight w:val="0"/>
      <w:marTop w:val="0"/>
      <w:marBottom w:val="0"/>
      <w:divBdr>
        <w:top w:val="none" w:sz="0" w:space="0" w:color="auto"/>
        <w:left w:val="none" w:sz="0" w:space="0" w:color="auto"/>
        <w:bottom w:val="none" w:sz="0" w:space="0" w:color="auto"/>
        <w:right w:val="none" w:sz="0" w:space="0" w:color="auto"/>
      </w:divBdr>
    </w:div>
    <w:div w:id="206563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hyperlink" Target="http://tanarkepzes.unideb.hu/szaktarnet/kiadvanyok/kemiatanarok_szakm_tovabbk.pdf?fbclid=IwAR3wzVtX2_uBnCqtBPqoMQrUxiJ60JuPkF4mWN_XXQmIjATS-r3HicYymU8"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emia.fazekas.hu/kemiatanaroknak/szakmai/mkl_2017_2018_kemiatort_kemia_ta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5A1F71BAC23EC4B83772869D8B3BD6C" ma:contentTypeVersion="6" ma:contentTypeDescription="Új dokumentum létrehozása." ma:contentTypeScope="" ma:versionID="2488d3c9d79f7e587d112f64d6677eb1">
  <xsd:schema xmlns:xsd="http://www.w3.org/2001/XMLSchema" xmlns:xs="http://www.w3.org/2001/XMLSchema" xmlns:p="http://schemas.microsoft.com/office/2006/metadata/properties" xmlns:ns2="01b0800b-a583-44a8-a1dd-c08bdd5d9ade" targetNamespace="http://schemas.microsoft.com/office/2006/metadata/properties" ma:root="true" ma:fieldsID="9ced64450ec4ad375907062350f501d4" ns2:_="">
    <xsd:import namespace="01b0800b-a583-44a8-a1dd-c08bdd5d9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0800b-a583-44a8-a1dd-c08bdd5d9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49B7C-C6FE-4264-9A07-38174698E0E8}"/>
</file>

<file path=customXml/itemProps2.xml><?xml version="1.0" encoding="utf-8"?>
<ds:datastoreItem xmlns:ds="http://schemas.openxmlformats.org/officeDocument/2006/customXml" ds:itemID="{199543E7-F0F2-4FB4-AA44-BB53B493791B}"/>
</file>

<file path=customXml/itemProps3.xml><?xml version="1.0" encoding="utf-8"?>
<ds:datastoreItem xmlns:ds="http://schemas.openxmlformats.org/officeDocument/2006/customXml" ds:itemID="{C8E447F8-9AAF-4EB6-9840-79F347D735A9}"/>
</file>

<file path=docProps/app.xml><?xml version="1.0" encoding="utf-8"?>
<Properties xmlns="http://schemas.openxmlformats.org/officeDocument/2006/extended-properties" xmlns:vt="http://schemas.openxmlformats.org/officeDocument/2006/docPropsVTypes">
  <Template>Normal</Template>
  <TotalTime>95</TotalTime>
  <Pages>6</Pages>
  <Words>1730</Words>
  <Characters>11938</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A TANTÁRGY ADATLAPJA</vt:lpstr>
    </vt:vector>
  </TitlesOfParts>
  <Company/>
  <LinksUpToDate>false</LinksUpToDate>
  <CharactersWithSpaces>13641</CharactersWithSpaces>
  <SharedDoc>false</SharedDoc>
  <HLinks>
    <vt:vector size="18" baseType="variant">
      <vt:variant>
        <vt:i4>6684789</vt:i4>
      </vt:variant>
      <vt:variant>
        <vt:i4>6</vt:i4>
      </vt:variant>
      <vt:variant>
        <vt:i4>0</vt:i4>
      </vt:variant>
      <vt:variant>
        <vt:i4>5</vt:i4>
      </vt:variant>
      <vt:variant>
        <vt:lpwstr>http://www.edu.ro/</vt:lpwstr>
      </vt:variant>
      <vt:variant>
        <vt:lpwstr/>
      </vt:variant>
      <vt:variant>
        <vt:i4>5439530</vt:i4>
      </vt:variant>
      <vt:variant>
        <vt:i4>3</vt:i4>
      </vt:variant>
      <vt:variant>
        <vt:i4>0</vt:i4>
      </vt:variant>
      <vt:variant>
        <vt:i4>5</vt:i4>
      </vt:variant>
      <vt:variant>
        <vt:lpwstr>http://kemia.fazekas.hu/kemiatanaroknak/szakmai/mkl_2017_2018_kemiatort_kemia_tan.pdf</vt:lpwstr>
      </vt:variant>
      <vt:variant>
        <vt:lpwstr/>
      </vt:variant>
      <vt:variant>
        <vt:i4>3080316</vt:i4>
      </vt:variant>
      <vt:variant>
        <vt:i4>0</vt:i4>
      </vt:variant>
      <vt:variant>
        <vt:i4>0</vt:i4>
      </vt:variant>
      <vt:variant>
        <vt:i4>5</vt:i4>
      </vt:variant>
      <vt:variant>
        <vt:lpwstr>http://ttomc.elte.hu/sites/default/files/kiadvany/kemiatanitas_modszertana_jegyzet.pdf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GARI</dc:creator>
  <cp:lastModifiedBy>qwerty</cp:lastModifiedBy>
  <cp:revision>7</cp:revision>
  <cp:lastPrinted>2015-02-27T11:39:00Z</cp:lastPrinted>
  <dcterms:created xsi:type="dcterms:W3CDTF">2020-07-19T20:38:00Z</dcterms:created>
  <dcterms:modified xsi:type="dcterms:W3CDTF">2020-07-22T10:52:00Z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0x01010015A1F71BAC23EC4B83772869D8B3BD6C</vt:lpwstr>
  </property>
</Properties>
</file>